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30261F" w14:textId="45E7BA90" w:rsidR="001016DB" w:rsidRPr="007E0D6E" w:rsidRDefault="001016DB" w:rsidP="001016DB">
      <w:pPr>
        <w:keepNext/>
        <w:autoSpaceDN w:val="0"/>
        <w:spacing w:before="120"/>
        <w:contextualSpacing/>
        <w:jc w:val="right"/>
        <w:textAlignment w:val="baseline"/>
        <w:outlineLvl w:val="8"/>
        <w:rPr>
          <w:rFonts w:ascii="DejaVu Sans Condensed" w:hAnsi="DejaVu Sans Condensed" w:cs="DejaVu Sans Condensed"/>
          <w:b/>
          <w:bCs/>
          <w:color w:val="000000" w:themeColor="text1"/>
          <w:kern w:val="3"/>
          <w:szCs w:val="18"/>
        </w:rPr>
      </w:pPr>
      <w:bookmarkStart w:id="0" w:name="_GoBack"/>
      <w:bookmarkEnd w:id="0"/>
      <w:r w:rsidRPr="007E0D6E">
        <w:rPr>
          <w:rFonts w:ascii="DejaVu Sans Condensed" w:hAnsi="DejaVu Sans Condensed" w:cs="DejaVu Sans Condensed"/>
          <w:b/>
          <w:bCs/>
          <w:color w:val="000000" w:themeColor="text1"/>
          <w:kern w:val="3"/>
          <w:szCs w:val="18"/>
        </w:rPr>
        <w:t>Załącznik nr 3 do SWZ/Załącznik nr 2 do umowy</w:t>
      </w:r>
    </w:p>
    <w:p w14:paraId="1E070931" w14:textId="77777777" w:rsidR="001016DB" w:rsidRPr="007E0D6E" w:rsidRDefault="001016DB" w:rsidP="001A6A47">
      <w:pPr>
        <w:pStyle w:val="Standard"/>
        <w:tabs>
          <w:tab w:val="left" w:pos="360"/>
        </w:tabs>
        <w:spacing w:after="120"/>
        <w:contextualSpacing/>
        <w:jc w:val="both"/>
        <w:rPr>
          <w:rFonts w:ascii="DejaVu Sans Condensed" w:hAnsi="DejaVu Sans Condensed" w:cs="DejaVu Sans Condensed"/>
          <w:color w:val="000000" w:themeColor="text1"/>
        </w:rPr>
      </w:pPr>
    </w:p>
    <w:p w14:paraId="0EF84C75" w14:textId="77777777" w:rsidR="001016DB" w:rsidRDefault="001016DB" w:rsidP="001A6A47">
      <w:pPr>
        <w:pStyle w:val="Standard"/>
        <w:tabs>
          <w:tab w:val="left" w:pos="360"/>
        </w:tabs>
        <w:spacing w:after="120"/>
        <w:contextualSpacing/>
        <w:jc w:val="both"/>
        <w:rPr>
          <w:rFonts w:ascii="DejaVu Sans Condensed" w:hAnsi="DejaVu Sans Condensed" w:cs="DejaVu Sans Condensed"/>
          <w:color w:val="000000" w:themeColor="text1"/>
        </w:rPr>
      </w:pPr>
    </w:p>
    <w:tbl>
      <w:tblPr>
        <w:tblW w:w="1006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1557"/>
        <w:gridCol w:w="1275"/>
        <w:gridCol w:w="850"/>
        <w:gridCol w:w="992"/>
        <w:gridCol w:w="993"/>
        <w:gridCol w:w="850"/>
        <w:gridCol w:w="992"/>
        <w:gridCol w:w="993"/>
        <w:gridCol w:w="992"/>
      </w:tblGrid>
      <w:tr w:rsidR="00722053" w:rsidRPr="00902B75" w14:paraId="0779727F" w14:textId="77777777" w:rsidTr="00787560">
        <w:trPr>
          <w:cantSplit/>
          <w:tblHeader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7A4009" w14:textId="77777777" w:rsidR="00962DFC" w:rsidRPr="0042218B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/>
                <w:b/>
                <w:sz w:val="18"/>
              </w:rPr>
            </w:pPr>
            <w:r w:rsidRPr="0042218B">
              <w:rPr>
                <w:rFonts w:ascii="DejaVu Sans Condensed" w:hAnsi="DejaVu Sans Condensed"/>
                <w:b/>
                <w:sz w:val="18"/>
              </w:rPr>
              <w:t>Lp.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F77A74" w14:textId="77777777" w:rsidR="00962DFC" w:rsidRPr="0042218B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/>
                <w:b/>
                <w:sz w:val="18"/>
              </w:rPr>
            </w:pPr>
            <w:r w:rsidRPr="0042218B">
              <w:rPr>
                <w:rFonts w:ascii="DejaVu Sans Condensed" w:hAnsi="DejaVu Sans Condensed"/>
                <w:b/>
                <w:sz w:val="18"/>
              </w:rPr>
              <w:t xml:space="preserve">Rodzaj </w:t>
            </w:r>
          </w:p>
          <w:p w14:paraId="75217E2B" w14:textId="77777777" w:rsidR="00962DFC" w:rsidRPr="0042218B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/>
                <w:b/>
                <w:sz w:val="18"/>
              </w:rPr>
            </w:pPr>
            <w:r w:rsidRPr="0042218B">
              <w:rPr>
                <w:rFonts w:ascii="DejaVu Sans Condensed" w:hAnsi="DejaVu Sans Condensed"/>
                <w:b/>
                <w:sz w:val="18"/>
              </w:rPr>
              <w:t>przesyłki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F22325" w14:textId="77777777" w:rsidR="00962DFC" w:rsidRPr="0042218B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/>
                <w:b/>
                <w:sz w:val="18"/>
              </w:rPr>
            </w:pPr>
            <w:r w:rsidRPr="0042218B">
              <w:rPr>
                <w:rFonts w:ascii="DejaVu Sans Condensed" w:hAnsi="DejaVu Sans Condensed"/>
                <w:b/>
                <w:sz w:val="18"/>
              </w:rPr>
              <w:t xml:space="preserve">Waga przesyłki </w:t>
            </w:r>
          </w:p>
          <w:p w14:paraId="043B0F19" w14:textId="77777777" w:rsidR="00962DFC" w:rsidRPr="0042218B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/>
                <w:b/>
                <w:sz w:val="18"/>
              </w:rPr>
            </w:pPr>
            <w:r w:rsidRPr="0042218B">
              <w:rPr>
                <w:rFonts w:ascii="DejaVu Sans Condensed" w:hAnsi="DejaVu Sans Condensed"/>
                <w:b/>
                <w:sz w:val="18"/>
              </w:rPr>
              <w:t>/kwota przekazu (zł)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8BEDE96" w14:textId="77777777" w:rsidR="00962DFC" w:rsidRPr="0042218B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/>
                <w:b/>
                <w:sz w:val="18"/>
              </w:rPr>
            </w:pPr>
            <w:r w:rsidRPr="0042218B">
              <w:rPr>
                <w:rFonts w:ascii="DejaVu Sans Condensed" w:hAnsi="DejaVu Sans Condensed"/>
                <w:b/>
                <w:sz w:val="18"/>
              </w:rPr>
              <w:t xml:space="preserve">Szacunkowa ilość </w:t>
            </w:r>
          </w:p>
          <w:p w14:paraId="7D6E1CA5" w14:textId="7424DFA2" w:rsidR="00962DFC" w:rsidRPr="0042218B" w:rsidRDefault="00962DFC" w:rsidP="00787560">
            <w:pPr>
              <w:pStyle w:val="Style7"/>
              <w:widowControl/>
              <w:spacing w:line="240" w:lineRule="auto"/>
              <w:rPr>
                <w:rFonts w:ascii="DejaVu Sans Condensed" w:hAnsi="DejaVu Sans Condensed"/>
                <w:b/>
                <w:sz w:val="18"/>
              </w:rPr>
            </w:pPr>
            <w:r w:rsidRPr="0042218B">
              <w:rPr>
                <w:rFonts w:ascii="DejaVu Sans Condensed" w:hAnsi="DejaVu Sans Condensed"/>
                <w:b/>
                <w:sz w:val="18"/>
              </w:rPr>
              <w:t>(sztuki)</w:t>
            </w:r>
            <w:r w:rsidR="0043267C" w:rsidRPr="0042218B">
              <w:rPr>
                <w:rFonts w:ascii="DejaVu Sans Condensed" w:hAnsi="DejaVu Sans Condensed"/>
                <w:b/>
                <w:sz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4DE553" w14:textId="77777777" w:rsidR="00962DFC" w:rsidRPr="0042218B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/>
                <w:b/>
                <w:sz w:val="18"/>
              </w:rPr>
            </w:pPr>
            <w:r w:rsidRPr="0042218B">
              <w:rPr>
                <w:rFonts w:ascii="DejaVu Sans Condensed" w:hAnsi="DejaVu Sans Condensed"/>
                <w:b/>
                <w:sz w:val="18"/>
              </w:rPr>
              <w:t xml:space="preserve">Cena jednostkowa netto (zł)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B634C89" w14:textId="77777777" w:rsidR="00962DFC" w:rsidRPr="0042218B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/>
                <w:b/>
                <w:sz w:val="18"/>
              </w:rPr>
            </w:pPr>
            <w:r w:rsidRPr="0042218B">
              <w:rPr>
                <w:rFonts w:ascii="DejaVu Sans Condensed" w:hAnsi="DejaVu Sans Condensed"/>
                <w:b/>
                <w:sz w:val="18"/>
              </w:rPr>
              <w:t>Podatek VAT (%)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B7C0420" w14:textId="75FB7E05" w:rsidR="00962DFC" w:rsidRPr="0042218B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/>
                <w:b/>
                <w:sz w:val="18"/>
              </w:rPr>
            </w:pPr>
            <w:r w:rsidRPr="0042218B">
              <w:rPr>
                <w:rFonts w:ascii="DejaVu Sans Condensed" w:hAnsi="DejaVu Sans Condensed"/>
                <w:b/>
                <w:sz w:val="18"/>
              </w:rPr>
              <w:t>Cena jednostkowa brutto (zł)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FB73018" w14:textId="77777777" w:rsidR="00962DFC" w:rsidRPr="0042218B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/>
                <w:b/>
                <w:sz w:val="18"/>
              </w:rPr>
            </w:pPr>
            <w:r w:rsidRPr="0042218B">
              <w:rPr>
                <w:rFonts w:ascii="DejaVu Sans Condensed" w:hAnsi="DejaVu Sans Condensed"/>
                <w:b/>
                <w:sz w:val="18"/>
              </w:rPr>
              <w:t>Łączna cena netto (zł)</w:t>
            </w:r>
          </w:p>
          <w:p w14:paraId="01BCD4ED" w14:textId="77777777" w:rsidR="00962DFC" w:rsidRPr="0042218B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/>
                <w:b/>
                <w:sz w:val="18"/>
              </w:rPr>
            </w:pPr>
            <w:r w:rsidRPr="0042218B">
              <w:rPr>
                <w:rFonts w:ascii="DejaVu Sans Condensed" w:hAnsi="DejaVu Sans Condensed"/>
                <w:b/>
                <w:sz w:val="18"/>
              </w:rPr>
              <w:t>(iloczyn 4x5)</w:t>
            </w:r>
            <w:r w:rsidRPr="0042218B">
              <w:rPr>
                <w:rFonts w:ascii="DejaVu Sans Condensed" w:hAnsi="DejaVu Sans Condensed"/>
                <w:b/>
                <w:sz w:val="18"/>
              </w:rPr>
              <w:br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4413129" w14:textId="77777777" w:rsidR="00962DFC" w:rsidRPr="0042218B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/>
                <w:b/>
                <w:sz w:val="18"/>
              </w:rPr>
            </w:pPr>
            <w:r w:rsidRPr="0042218B">
              <w:rPr>
                <w:rFonts w:ascii="DejaVu Sans Condensed" w:hAnsi="DejaVu Sans Condensed"/>
                <w:b/>
                <w:sz w:val="18"/>
              </w:rPr>
              <w:t>Łączna cena brutto (zł)</w:t>
            </w:r>
          </w:p>
          <w:p w14:paraId="1407BA0E" w14:textId="77777777" w:rsidR="00962DFC" w:rsidRPr="0042218B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/>
                <w:b/>
                <w:sz w:val="18"/>
              </w:rPr>
            </w:pPr>
            <w:r w:rsidRPr="0042218B">
              <w:rPr>
                <w:rFonts w:ascii="DejaVu Sans Condensed" w:hAnsi="DejaVu Sans Condensed"/>
                <w:b/>
                <w:sz w:val="18"/>
              </w:rPr>
              <w:t>(iloczyn 4x7)</w:t>
            </w:r>
          </w:p>
        </w:tc>
      </w:tr>
      <w:tr w:rsidR="00722053" w:rsidRPr="00902B75" w14:paraId="3B6E8271" w14:textId="77777777" w:rsidTr="00787560">
        <w:trPr>
          <w:cantSplit/>
          <w:tblHeader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2A2995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Cs/>
                <w:sz w:val="12"/>
                <w:szCs w:val="12"/>
              </w:rPr>
            </w:pPr>
            <w:r w:rsidRPr="00902B75">
              <w:rPr>
                <w:rFonts w:ascii="DejaVu Sans Condensed" w:hAnsi="DejaVu Sans Condensed" w:cs="DejaVu Sans Condensed"/>
                <w:bCs/>
                <w:sz w:val="12"/>
                <w:szCs w:val="12"/>
              </w:rPr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8A22DA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Cs/>
                <w:sz w:val="12"/>
                <w:szCs w:val="12"/>
              </w:rPr>
            </w:pPr>
            <w:r w:rsidRPr="00902B75">
              <w:rPr>
                <w:rFonts w:ascii="DejaVu Sans Condensed" w:hAnsi="DejaVu Sans Condensed" w:cs="DejaVu Sans Condensed"/>
                <w:bCs/>
                <w:sz w:val="12"/>
                <w:szCs w:val="12"/>
              </w:rPr>
              <w:t>2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B67EA59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Cs/>
                <w:sz w:val="12"/>
                <w:szCs w:val="12"/>
              </w:rPr>
            </w:pPr>
            <w:r w:rsidRPr="00902B75">
              <w:rPr>
                <w:rFonts w:ascii="DejaVu Sans Condensed" w:hAnsi="DejaVu Sans Condensed" w:cs="DejaVu Sans Condensed"/>
                <w:bCs/>
                <w:sz w:val="12"/>
                <w:szCs w:val="1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963A6B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Cs/>
                <w:sz w:val="12"/>
                <w:szCs w:val="12"/>
              </w:rPr>
            </w:pPr>
            <w:r w:rsidRPr="00902B75">
              <w:rPr>
                <w:rFonts w:ascii="DejaVu Sans Condensed" w:hAnsi="DejaVu Sans Condensed" w:cs="DejaVu Sans Condensed"/>
                <w:bCs/>
                <w:sz w:val="12"/>
                <w:szCs w:val="12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4BC581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Cs/>
                <w:sz w:val="12"/>
                <w:szCs w:val="12"/>
              </w:rPr>
            </w:pPr>
            <w:r w:rsidRPr="00902B75">
              <w:rPr>
                <w:rFonts w:ascii="DejaVu Sans Condensed" w:hAnsi="DejaVu Sans Condensed" w:cs="DejaVu Sans Condensed"/>
                <w:bCs/>
                <w:sz w:val="12"/>
                <w:szCs w:val="1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E4CD44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Cs/>
                <w:sz w:val="12"/>
                <w:szCs w:val="12"/>
              </w:rPr>
            </w:pPr>
            <w:r w:rsidRPr="00902B75">
              <w:rPr>
                <w:rFonts w:ascii="DejaVu Sans Condensed" w:hAnsi="DejaVu Sans Condensed" w:cs="DejaVu Sans Condensed"/>
                <w:bCs/>
                <w:sz w:val="12"/>
                <w:szCs w:val="1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A376A8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Cs/>
                <w:sz w:val="12"/>
                <w:szCs w:val="12"/>
              </w:rPr>
            </w:pPr>
            <w:r w:rsidRPr="00902B75">
              <w:rPr>
                <w:rFonts w:ascii="DejaVu Sans Condensed" w:hAnsi="DejaVu Sans Condensed" w:cs="DejaVu Sans Condensed"/>
                <w:bCs/>
                <w:sz w:val="12"/>
                <w:szCs w:val="12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D0BD36A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Cs/>
                <w:sz w:val="12"/>
                <w:szCs w:val="12"/>
              </w:rPr>
            </w:pPr>
            <w:r w:rsidRPr="00902B75">
              <w:rPr>
                <w:rFonts w:ascii="DejaVu Sans Condensed" w:hAnsi="DejaVu Sans Condensed" w:cs="DejaVu Sans Condensed"/>
                <w:bCs/>
                <w:sz w:val="12"/>
                <w:szCs w:val="12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9BA4ED1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Cs/>
                <w:sz w:val="12"/>
                <w:szCs w:val="12"/>
              </w:rPr>
            </w:pPr>
            <w:r w:rsidRPr="00902B75">
              <w:rPr>
                <w:rFonts w:ascii="DejaVu Sans Condensed" w:hAnsi="DejaVu Sans Condensed" w:cs="DejaVu Sans Condensed"/>
                <w:bCs/>
                <w:sz w:val="12"/>
                <w:szCs w:val="12"/>
              </w:rPr>
              <w:t>9</w:t>
            </w:r>
          </w:p>
        </w:tc>
      </w:tr>
      <w:tr w:rsidR="00722053" w:rsidRPr="00902B75" w14:paraId="0CC6619F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8EECB7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  <w:t>I.</w:t>
            </w:r>
          </w:p>
        </w:tc>
        <w:tc>
          <w:tcPr>
            <w:tcW w:w="94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B1BDCC8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</w:pPr>
          </w:p>
          <w:p w14:paraId="16F1B642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  <w:t>PRZESYŁKI W OBROCIE KRAJOWYM</w:t>
            </w:r>
          </w:p>
          <w:p w14:paraId="51E9AE09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</w:pPr>
          </w:p>
        </w:tc>
      </w:tr>
      <w:tr w:rsidR="00962DFC" w:rsidRPr="00902B75" w14:paraId="406FD4DF" w14:textId="77777777" w:rsidTr="0042218B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9BB5C7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/>
                <w:sz w:val="18"/>
                <w:szCs w:val="18"/>
              </w:rPr>
              <w:t>I.1</w:t>
            </w:r>
          </w:p>
        </w:tc>
        <w:tc>
          <w:tcPr>
            <w:tcW w:w="94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962CB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  <w:t xml:space="preserve">Przesyłka listowa nierejestrowana ekonomiczna </w:t>
            </w: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(list zwykły)</w:t>
            </w:r>
          </w:p>
        </w:tc>
      </w:tr>
      <w:tr w:rsidR="00722053" w:rsidRPr="00902B75" w14:paraId="1122A97C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4641A9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Cs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Cs/>
                <w:sz w:val="18"/>
                <w:szCs w:val="18"/>
              </w:rPr>
              <w:t>1.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51B149" w14:textId="77777777" w:rsidR="00962DFC" w:rsidRPr="00902B75" w:rsidRDefault="00962DFC" w:rsidP="00787560">
            <w:pPr>
              <w:pStyle w:val="Style7"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Format S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0AFC88" w14:textId="77777777" w:rsidR="00962DFC" w:rsidRPr="00902B75" w:rsidRDefault="00962DFC" w:rsidP="00787560">
            <w:pPr>
              <w:pStyle w:val="Standarduser"/>
              <w:snapToGrid w:val="0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do 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86E464" w14:textId="4C1E7CC3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4379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F4BB40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067CE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5B36B6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4E94AC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AA58EF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53C0B82F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CCB9A8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2.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FB6A67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Format M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2DBB5F" w14:textId="77777777" w:rsidR="00962DFC" w:rsidRPr="00902B75" w:rsidRDefault="00962DFC" w:rsidP="00787560">
            <w:pPr>
              <w:pStyle w:val="Standarduser"/>
              <w:snapToGrid w:val="0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do 1000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A1012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C72D07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1718A6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195E24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3D49A5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3F0C1D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432B757C" w14:textId="77777777" w:rsidTr="00787560">
        <w:trPr>
          <w:cantSplit/>
          <w:trHeight w:val="241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66C276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3.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3EE51C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Format L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E83E82" w14:textId="77777777" w:rsidR="00962DFC" w:rsidRPr="00902B75" w:rsidRDefault="00962DFC" w:rsidP="00787560">
            <w:pPr>
              <w:pStyle w:val="Standarduser"/>
              <w:snapToGrid w:val="0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do 2000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B2EB2C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F4F10B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D008CA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EE0666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848CE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DC0D4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962DFC" w:rsidRPr="00902B75" w14:paraId="4CEF3501" w14:textId="77777777" w:rsidTr="0042218B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46E23F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  <w:t>I.2</w:t>
            </w:r>
          </w:p>
        </w:tc>
        <w:tc>
          <w:tcPr>
            <w:tcW w:w="94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280AD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  <w:t xml:space="preserve">Przesyłka listowa nierejestrowana priorytetowa </w:t>
            </w: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(list zwykły priorytetowy)</w:t>
            </w:r>
          </w:p>
        </w:tc>
      </w:tr>
      <w:tr w:rsidR="00722053" w:rsidRPr="00902B75" w14:paraId="300A4B93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D13E22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Cs/>
                <w:sz w:val="18"/>
                <w:szCs w:val="18"/>
              </w:rPr>
              <w:t>1.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495EDD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Format S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C92D2F" w14:textId="77777777" w:rsidR="00962DFC" w:rsidRPr="00902B75" w:rsidRDefault="00962DFC" w:rsidP="00787560">
            <w:pPr>
              <w:pStyle w:val="Standarduser"/>
              <w:snapToGrid w:val="0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do 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D7494D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23F806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EECAFC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EDDFFD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B6E0D4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DBD86A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53DFD5C8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0223FE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2.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2B75BA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Format M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505215" w14:textId="77777777" w:rsidR="00962DFC" w:rsidRPr="00902B75" w:rsidRDefault="00962DFC" w:rsidP="00787560">
            <w:pPr>
              <w:pStyle w:val="Standarduser"/>
              <w:snapToGrid w:val="0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do 1000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69F707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683B6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7B17D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10D01E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0CE239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4F5795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005D6BFB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192DA7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3.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F92AE5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Format L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EF7B1E" w14:textId="77777777" w:rsidR="00962DFC" w:rsidRPr="00902B75" w:rsidRDefault="00962DFC" w:rsidP="00787560">
            <w:pPr>
              <w:pStyle w:val="Standarduser"/>
              <w:snapToGrid w:val="0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do 2000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530543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FDD399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B82F3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CB9379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E551B7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7C9B45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962DFC" w:rsidRPr="00902B75" w14:paraId="42DAB395" w14:textId="77777777" w:rsidTr="0042218B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041B5B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/>
                <w:sz w:val="18"/>
                <w:szCs w:val="18"/>
              </w:rPr>
              <w:t>I.3</w:t>
            </w:r>
          </w:p>
        </w:tc>
        <w:tc>
          <w:tcPr>
            <w:tcW w:w="94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A3B1E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  <w:t xml:space="preserve">Przesyłka listowa rejestrowana (polecona) ekonomiczna </w:t>
            </w: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(list polecony)</w:t>
            </w:r>
          </w:p>
        </w:tc>
      </w:tr>
      <w:tr w:rsidR="00722053" w:rsidRPr="00902B75" w14:paraId="79AD8FFF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28321F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Cs/>
                <w:sz w:val="18"/>
                <w:szCs w:val="18"/>
              </w:rPr>
              <w:t>1.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17A4AE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Format S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1583C0" w14:textId="77777777" w:rsidR="00962DFC" w:rsidRPr="00902B75" w:rsidRDefault="00962DFC" w:rsidP="00787560">
            <w:pPr>
              <w:pStyle w:val="Standarduser"/>
              <w:snapToGrid w:val="0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do 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6C1CBD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75D26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DD3028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8D2E99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4162AC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734F15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1B28C323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7A32C2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2.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F9FF89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Format M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CD1A6A" w14:textId="77777777" w:rsidR="00962DFC" w:rsidRPr="00902B75" w:rsidRDefault="00962DFC" w:rsidP="00787560">
            <w:pPr>
              <w:pStyle w:val="Standarduser"/>
              <w:snapToGrid w:val="0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do 1000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7B20DD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A87548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A8316F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D46D8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385F0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062E3E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71B55A13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2DB8D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3.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3D6ECB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Format L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D00890" w14:textId="77777777" w:rsidR="00962DFC" w:rsidRPr="00902B75" w:rsidRDefault="00962DFC" w:rsidP="00787560">
            <w:pPr>
              <w:pStyle w:val="Standarduser"/>
              <w:snapToGrid w:val="0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do 2000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E5333C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B641B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C3B73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3163DF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D14B96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4D90B6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4FF40B20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4D8170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4.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6B8D51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Format S - zwrot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E1917EB" w14:textId="77777777" w:rsidR="00962DFC" w:rsidRPr="00902B75" w:rsidRDefault="00962DFC" w:rsidP="00787560">
            <w:pPr>
              <w:pStyle w:val="Standarduser"/>
              <w:snapToGrid w:val="0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do 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B774C1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06D68C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6188CF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CA3FC5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D48D9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E09654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0C0297CE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5BB925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5.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9DA9736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Format M - zwrot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1E7B322" w14:textId="77777777" w:rsidR="00962DFC" w:rsidRPr="00902B75" w:rsidRDefault="00962DFC" w:rsidP="00787560">
            <w:pPr>
              <w:pStyle w:val="Standarduser"/>
              <w:snapToGrid w:val="0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do 1000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CFE1E4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19A6B1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1CBD59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98FDF7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539F4F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13647C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5696D8C4" w14:textId="77777777" w:rsidTr="00787560">
        <w:trPr>
          <w:cantSplit/>
          <w:trHeight w:val="23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867A7F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6.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41650F8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Format L - zwrot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72D3D72" w14:textId="77777777" w:rsidR="00962DFC" w:rsidRPr="00902B75" w:rsidRDefault="00962DFC" w:rsidP="00787560">
            <w:pPr>
              <w:pStyle w:val="Standarduser"/>
              <w:snapToGrid w:val="0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do 2000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9B01ED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A5ADD2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0A517E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E52085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1D6EAC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2BACF3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4B037F0C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06C605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/>
                <w:sz w:val="18"/>
                <w:szCs w:val="18"/>
              </w:rPr>
              <w:t>I.4</w:t>
            </w:r>
          </w:p>
        </w:tc>
        <w:tc>
          <w:tcPr>
            <w:tcW w:w="94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E7A075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  <w:t>Przesyłka listowa rejestrowana (polecona) priorytetowa</w:t>
            </w: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 xml:space="preserve"> (list polecony priorytetowy)</w:t>
            </w:r>
          </w:p>
        </w:tc>
      </w:tr>
      <w:tr w:rsidR="00722053" w:rsidRPr="00902B75" w14:paraId="053CDC89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2DC154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Cs/>
                <w:sz w:val="18"/>
                <w:szCs w:val="18"/>
              </w:rPr>
              <w:t>1.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5EA8C7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Format S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7DBE67" w14:textId="77777777" w:rsidR="00962DFC" w:rsidRPr="00902B75" w:rsidRDefault="00962DFC" w:rsidP="00787560">
            <w:pPr>
              <w:pStyle w:val="Standarduser"/>
              <w:snapToGrid w:val="0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do 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FE1C4E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90C097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393C0C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14E01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A7EAA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3A14CE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7E985A56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E52201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2.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56369D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Format M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79EBFD" w14:textId="77777777" w:rsidR="00962DFC" w:rsidRPr="00902B75" w:rsidRDefault="00962DFC" w:rsidP="00787560">
            <w:pPr>
              <w:pStyle w:val="Standarduser"/>
              <w:snapToGrid w:val="0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do 1000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5F49A2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98CE73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3502B2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B5363D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EE9841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53C423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761D82B5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CE9D76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3.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7B9A66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Format L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DF0F6C" w14:textId="77777777" w:rsidR="00962DFC" w:rsidRPr="00902B75" w:rsidRDefault="00962DFC" w:rsidP="00787560">
            <w:pPr>
              <w:pStyle w:val="Standarduser"/>
              <w:snapToGrid w:val="0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do 2000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5F904F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2FD3BC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A8D24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65809C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3B50A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452EB4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0B28B5C2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2C595B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4.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16CDEC8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Format S - zwrot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8AB9FFB" w14:textId="77777777" w:rsidR="00962DFC" w:rsidRPr="00902B75" w:rsidRDefault="00962DFC" w:rsidP="00787560">
            <w:pPr>
              <w:pStyle w:val="Standarduser"/>
              <w:snapToGrid w:val="0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do 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254DCD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26A7CA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FF9CAB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2A0D02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41EB1B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E53B82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6286DA86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D18A8D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5.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8BD0A1C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Format M - zwrot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7398134" w14:textId="77777777" w:rsidR="00962DFC" w:rsidRPr="00902B75" w:rsidRDefault="00962DFC" w:rsidP="00787560">
            <w:pPr>
              <w:pStyle w:val="Standarduser"/>
              <w:snapToGrid w:val="0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do 1000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1E8819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58099D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75A067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977D7E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B5F7CE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F07A0B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1371D253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7A4169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6.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F2C4736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Format L - zwrot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0B4DC4E" w14:textId="77777777" w:rsidR="00962DFC" w:rsidRPr="00902B75" w:rsidRDefault="00962DFC" w:rsidP="00787560">
            <w:pPr>
              <w:pStyle w:val="Standarduser"/>
              <w:snapToGrid w:val="0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do 2000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744F37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0FB145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107810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DAC90A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5F6C90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D48151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5AFFAF19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9E8216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/>
                <w:sz w:val="18"/>
                <w:szCs w:val="18"/>
              </w:rPr>
              <w:t>I.5</w:t>
            </w:r>
          </w:p>
        </w:tc>
        <w:tc>
          <w:tcPr>
            <w:tcW w:w="94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F147DB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  <w:t>Przesyłka listowa rejestrowana (polecona) ekonomiczna za zwrotnym potwierdzeniem odbioru</w:t>
            </w: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 xml:space="preserve"> </w:t>
            </w:r>
          </w:p>
          <w:p w14:paraId="625E696F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(list polecony za potwierdzeniem odbioru (ZPO))</w:t>
            </w:r>
          </w:p>
        </w:tc>
      </w:tr>
      <w:tr w:rsidR="00722053" w:rsidRPr="00902B75" w14:paraId="07B5EE36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ED41E1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Cs/>
                <w:sz w:val="18"/>
                <w:szCs w:val="18"/>
              </w:rPr>
              <w:t>1.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050884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Format S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247724" w14:textId="77777777" w:rsidR="00962DFC" w:rsidRPr="00902B75" w:rsidRDefault="00962DFC" w:rsidP="00787560">
            <w:pPr>
              <w:pStyle w:val="Standarduser"/>
              <w:snapToGrid w:val="0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do 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FB429F" w14:textId="48A52892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7399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79D7D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A18213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07FF8D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3863C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A1869D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07FA6E0A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80316E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2.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F5426B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Format M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01ED91" w14:textId="77777777" w:rsidR="00962DFC" w:rsidRPr="00902B75" w:rsidRDefault="00962DFC" w:rsidP="00787560">
            <w:pPr>
              <w:pStyle w:val="Standarduser"/>
              <w:snapToGrid w:val="0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do 1000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03C6B1" w14:textId="6D40B30E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265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EA472B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B938C6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C4034F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BFBF72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2058C6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3F9BDC59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5C1B66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3.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93E083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Format L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18CDDD" w14:textId="77777777" w:rsidR="00962DFC" w:rsidRPr="00902B75" w:rsidRDefault="00962DFC" w:rsidP="00787560">
            <w:pPr>
              <w:pStyle w:val="Standarduser"/>
              <w:snapToGrid w:val="0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do 2000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9E940B" w14:textId="4629808A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A22E08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CCC00C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F06FB7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FA93C6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03FA07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6AEE609B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611B45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4.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D601734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Format S - zwrot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A6730BB" w14:textId="77777777" w:rsidR="00962DFC" w:rsidRPr="00902B75" w:rsidRDefault="00962DFC" w:rsidP="00787560">
            <w:pPr>
              <w:pStyle w:val="Standarduser"/>
              <w:snapToGrid w:val="0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do 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5661B" w14:textId="4134FBE9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649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EACA11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56A0C1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61D6E4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7DCD4F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A196D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59F832AD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FD1DBB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5.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A6A7FD9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Format M - zwrot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2B79DC6" w14:textId="77777777" w:rsidR="00962DFC" w:rsidRPr="00902B75" w:rsidRDefault="00962DFC" w:rsidP="00787560">
            <w:pPr>
              <w:pStyle w:val="Standarduser"/>
              <w:snapToGrid w:val="0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do 1000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2C64A9" w14:textId="28B0E1F4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1E75EC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9E9FFF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6CDB7F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2D5327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BEBF7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0328D3EA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BD0FC9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6.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D134BF0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Format L - zwrot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8551FB0" w14:textId="77777777" w:rsidR="00962DFC" w:rsidRPr="00902B75" w:rsidRDefault="00962DFC" w:rsidP="00787560">
            <w:pPr>
              <w:pStyle w:val="Standarduser"/>
              <w:snapToGrid w:val="0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do 2000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AD7330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28C084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6E7E1D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E90988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1F8EEF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B2937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462A54F8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565C92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/>
                <w:sz w:val="18"/>
                <w:szCs w:val="18"/>
              </w:rPr>
              <w:t>I.6</w:t>
            </w:r>
          </w:p>
        </w:tc>
        <w:tc>
          <w:tcPr>
            <w:tcW w:w="94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2A3F76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/>
                <w:sz w:val="18"/>
                <w:szCs w:val="18"/>
              </w:rPr>
              <w:t>Przesyłka listowa rejestrowana (polecona) priorytetowa za zwrotnym potwierdzeniem odbioru</w:t>
            </w:r>
          </w:p>
          <w:p w14:paraId="1BD143FF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Cs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Cs/>
                <w:sz w:val="18"/>
                <w:szCs w:val="18"/>
              </w:rPr>
              <w:t>(list polecony priorytetowy za potwierdzeniem odbioru (ZPO))</w:t>
            </w:r>
          </w:p>
        </w:tc>
      </w:tr>
      <w:tr w:rsidR="00722053" w:rsidRPr="00902B75" w14:paraId="3686B9B7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0A84EF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Cs/>
                <w:sz w:val="18"/>
                <w:szCs w:val="18"/>
              </w:rPr>
              <w:t>1.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9AB2AB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Format S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C52EE7" w14:textId="77777777" w:rsidR="00962DFC" w:rsidRPr="00902B75" w:rsidRDefault="00962DFC" w:rsidP="00787560">
            <w:pPr>
              <w:pStyle w:val="Standarduser"/>
              <w:snapToGrid w:val="0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do 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A5133C" w14:textId="24D90BFC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DFAAED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AD46E7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85C8B0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0C754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9BAE9D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64528F92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8F84E8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2.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EAB9E8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Format M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EADC42" w14:textId="77777777" w:rsidR="00962DFC" w:rsidRPr="00902B75" w:rsidRDefault="00962DFC" w:rsidP="00787560">
            <w:pPr>
              <w:pStyle w:val="Standarduser"/>
              <w:snapToGrid w:val="0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do 1000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10CE28" w14:textId="35AD7AD2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C1A9E1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9ECBF1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02C707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9A0F4B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49691E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04CAE3B1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5AAE8D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3.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E74140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Format L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BEE88D" w14:textId="77777777" w:rsidR="00962DFC" w:rsidRPr="00902B75" w:rsidRDefault="00962DFC" w:rsidP="00787560">
            <w:pPr>
              <w:pStyle w:val="Standarduser"/>
              <w:snapToGrid w:val="0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do 2000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EC3AD2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995CB7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68476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94949B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5F42B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450B2F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2A4AE9E2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8DBA11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4.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62803EE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Format S - zwrot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82B8EB6" w14:textId="77777777" w:rsidR="00962DFC" w:rsidRPr="00902B75" w:rsidRDefault="00962DFC" w:rsidP="00787560">
            <w:pPr>
              <w:pStyle w:val="Standarduser"/>
              <w:snapToGrid w:val="0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do 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0EC05E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F6D7B4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BDCA1D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FF9D70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47C8E5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F2F918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4448C8C1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FB469D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5.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0D0C1C3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Format M - zwrot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3A62FAE" w14:textId="77777777" w:rsidR="00962DFC" w:rsidRPr="00902B75" w:rsidRDefault="00962DFC" w:rsidP="00787560">
            <w:pPr>
              <w:pStyle w:val="Standarduser"/>
              <w:snapToGrid w:val="0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do 1000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7FF7E2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55727D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1619FF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F03DC1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7DE116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31103E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5A65B550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4A70BA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6.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DD35687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Format L - zwrot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FAB5367" w14:textId="77777777" w:rsidR="00962DFC" w:rsidRPr="00902B75" w:rsidRDefault="00962DFC" w:rsidP="00787560">
            <w:pPr>
              <w:pStyle w:val="Standarduser"/>
              <w:snapToGrid w:val="0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do 2000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AB98DF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145FA1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A57B4E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7834AE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89CCC7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81D8C4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7AC3D5DA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E99D4D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  <w:t>II.</w:t>
            </w:r>
          </w:p>
        </w:tc>
        <w:tc>
          <w:tcPr>
            <w:tcW w:w="94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F444147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</w:pPr>
          </w:p>
          <w:p w14:paraId="38892460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  <w:t>PACZKI POCZTOWE W OBROCIE KRAJOWYM</w:t>
            </w:r>
          </w:p>
          <w:p w14:paraId="004539B7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</w:pPr>
          </w:p>
        </w:tc>
      </w:tr>
      <w:tr w:rsidR="00722053" w:rsidRPr="00902B75" w14:paraId="660A75FC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F00B20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/>
                <w:sz w:val="18"/>
                <w:szCs w:val="18"/>
              </w:rPr>
              <w:t>II.1</w:t>
            </w:r>
          </w:p>
        </w:tc>
        <w:tc>
          <w:tcPr>
            <w:tcW w:w="94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E7A750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/>
                <w:sz w:val="18"/>
                <w:szCs w:val="18"/>
              </w:rPr>
              <w:t>Paczka pocztowa rejestrowana (polecona) ekonomiczna za zwrotnym potwierdzeniem odbioru (ZPO)</w:t>
            </w:r>
          </w:p>
        </w:tc>
      </w:tr>
      <w:tr w:rsidR="00722053" w:rsidRPr="00902B75" w14:paraId="19848FAF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5D4127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Cs/>
                <w:sz w:val="18"/>
                <w:szCs w:val="18"/>
              </w:rPr>
              <w:t>1.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9951A2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bCs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Cs/>
                <w:sz w:val="18"/>
                <w:szCs w:val="18"/>
              </w:rPr>
              <w:t>Gabaryt A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DD6CDF" w14:textId="77777777" w:rsidR="00962DFC" w:rsidRPr="00902B75" w:rsidRDefault="00962DFC" w:rsidP="00787560">
            <w:pPr>
              <w:pStyle w:val="Standarduser"/>
              <w:snapToGrid w:val="0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do 1 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A6899E" w14:textId="5B4D8D93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>
              <w:rPr>
                <w:rFonts w:ascii="DejaVu Sans Condensed" w:hAnsi="DejaVu Sans Condensed" w:cs="DejaVu Sans Condensed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FA4DBD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850F3F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A6B795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DDA4D8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09EAE0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218B3A39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88ED2A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2.</w:t>
            </w: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F2DC3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bCs/>
                <w:sz w:val="18"/>
                <w:szCs w:val="18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8B72F2" w14:textId="77777777" w:rsidR="00962DFC" w:rsidRPr="00902B75" w:rsidRDefault="00962DFC" w:rsidP="00787560">
            <w:pPr>
              <w:pStyle w:val="Standarduser"/>
              <w:snapToGrid w:val="0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ponad 1 kg do 2 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C59757" w14:textId="493D1E96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>
              <w:rPr>
                <w:rFonts w:ascii="DejaVu Sans Condensed" w:hAnsi="DejaVu Sans Condensed" w:cs="DejaVu Sans Condensed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4BADE4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5AA9AA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2BD48C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85C705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30BB39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5C9898CA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455F3E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3.</w:t>
            </w: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3B2C1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bCs/>
                <w:sz w:val="18"/>
                <w:szCs w:val="18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CD58DF" w14:textId="77777777" w:rsidR="00962DFC" w:rsidRPr="00902B75" w:rsidRDefault="00962DFC" w:rsidP="00787560">
            <w:pPr>
              <w:pStyle w:val="Standarduser"/>
              <w:snapToGrid w:val="0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ponad 2 kg do 5 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D75D26" w14:textId="48CB46B2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>
              <w:rPr>
                <w:rFonts w:ascii="DejaVu Sans Condensed" w:hAnsi="DejaVu Sans Condensed" w:cs="DejaVu Sans Condensed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1D3C97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AA5921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2A0C86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F39BD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C6BEF5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21DF3B98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2A6AC7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4.</w:t>
            </w: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F35A0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bCs/>
                <w:sz w:val="18"/>
                <w:szCs w:val="18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C91318" w14:textId="3963EB36" w:rsidR="00962DFC" w:rsidRPr="00902B75" w:rsidRDefault="00962DFC" w:rsidP="00787560">
            <w:pPr>
              <w:pStyle w:val="Standarduser"/>
              <w:snapToGrid w:val="0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ponad 5 kg do 10 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EE3CA2" w14:textId="49435A92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>
              <w:rPr>
                <w:rFonts w:ascii="DejaVu Sans Condensed" w:hAnsi="DejaVu Sans Condensed" w:cs="DejaVu Sans Condensed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99068A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9CC75B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98C520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CF3902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CB0081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12F966F7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FDEAD2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5.</w:t>
            </w: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64166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bCs/>
                <w:sz w:val="18"/>
                <w:szCs w:val="18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A7A7FF" w14:textId="77777777" w:rsidR="00962DFC" w:rsidRPr="00902B75" w:rsidRDefault="00962DFC" w:rsidP="00787560">
            <w:pPr>
              <w:pStyle w:val="Standarduser"/>
              <w:snapToGrid w:val="0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ponad 10 do 15 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48F1F" w14:textId="37F678B8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>
              <w:rPr>
                <w:rFonts w:ascii="DejaVu Sans Condensed" w:hAnsi="DejaVu Sans Condensed" w:cs="DejaVu Sans Condensed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53558E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05FDE5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E9F922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075702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A1B068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3514F099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EFDBC3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b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6.</w:t>
            </w: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E8D01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bCs/>
                <w:sz w:val="18"/>
                <w:szCs w:val="18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040594" w14:textId="77777777" w:rsidR="00962DFC" w:rsidRPr="00902B75" w:rsidRDefault="00962DFC" w:rsidP="00787560">
            <w:pPr>
              <w:pStyle w:val="Standarduser"/>
              <w:snapToGrid w:val="0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ponad 15 do 20 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6CAAC" w14:textId="0581F0FB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>
              <w:rPr>
                <w:rFonts w:ascii="DejaVu Sans Condensed" w:hAnsi="DejaVu Sans Condensed" w:cs="DejaVu Sans Condensed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A9E78A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45A0F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9FC720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A71EBB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52D727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2B8A70E3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5EFA1D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/>
                <w:sz w:val="18"/>
                <w:szCs w:val="18"/>
              </w:rPr>
              <w:t>II.2</w:t>
            </w:r>
          </w:p>
        </w:tc>
        <w:tc>
          <w:tcPr>
            <w:tcW w:w="94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AE373F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/>
                <w:sz w:val="18"/>
                <w:szCs w:val="18"/>
              </w:rPr>
              <w:t>Paczka pocztowa rejestrowana (polecona) priorytetowa za zwrotnym potwierdzeniem odbioru (ZPO)</w:t>
            </w:r>
          </w:p>
        </w:tc>
      </w:tr>
      <w:tr w:rsidR="00722053" w:rsidRPr="00902B75" w14:paraId="30C34607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1977D2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Cs/>
                <w:sz w:val="18"/>
                <w:szCs w:val="18"/>
              </w:rPr>
              <w:t>1.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16BECE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Cs/>
                <w:sz w:val="18"/>
                <w:szCs w:val="18"/>
              </w:rPr>
              <w:t>Gabaryt A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A2C711" w14:textId="77777777" w:rsidR="00962DFC" w:rsidRPr="00902B75" w:rsidRDefault="00962DFC" w:rsidP="00787560">
            <w:pPr>
              <w:pStyle w:val="Standarduser"/>
              <w:snapToGrid w:val="0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do 1 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BBB609" w14:textId="65068142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>
              <w:rPr>
                <w:rFonts w:ascii="DejaVu Sans Condensed" w:hAnsi="DejaVu Sans Condensed" w:cs="DejaVu Sans Condensed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434F76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4C33B0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67CE44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60CCC2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C284F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1DE7B264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62409A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lastRenderedPageBreak/>
              <w:t>2.</w:t>
            </w: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5276B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D5F4B0" w14:textId="77777777" w:rsidR="00962DFC" w:rsidRPr="00902B75" w:rsidRDefault="00962DFC" w:rsidP="00787560">
            <w:pPr>
              <w:pStyle w:val="Standarduser"/>
              <w:snapToGrid w:val="0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ponad 1 kg do 2 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8BBFB" w14:textId="4599A408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>
              <w:rPr>
                <w:rFonts w:ascii="DejaVu Sans Condensed" w:hAnsi="DejaVu Sans Condensed" w:cs="DejaVu Sans Condensed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F0874A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830C82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839CE9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276DA4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A5DBA2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1E6F6E53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B36651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3.</w:t>
            </w: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90FE8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94395A" w14:textId="77777777" w:rsidR="00962DFC" w:rsidRPr="00902B75" w:rsidRDefault="00962DFC" w:rsidP="00787560">
            <w:pPr>
              <w:pStyle w:val="Standarduser"/>
              <w:snapToGrid w:val="0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ponad 2 kg do 5 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693E7D" w14:textId="3236A5B1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>
              <w:rPr>
                <w:rFonts w:ascii="DejaVu Sans Condensed" w:hAnsi="DejaVu Sans Condensed" w:cs="DejaVu Sans Condensed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8F0093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15E5F5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23F10B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E33BBE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77AE88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6981BB97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E8349A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4.</w:t>
            </w: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6D89A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2071EC" w14:textId="757F4885" w:rsidR="00962DFC" w:rsidRPr="00902B75" w:rsidRDefault="00962DFC" w:rsidP="00787560">
            <w:pPr>
              <w:pStyle w:val="Standarduser"/>
              <w:snapToGrid w:val="0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ponad 5 kg do 10 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BF4CD0" w14:textId="2F0E12A0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>
              <w:rPr>
                <w:rFonts w:ascii="DejaVu Sans Condensed" w:hAnsi="DejaVu Sans Condensed" w:cs="DejaVu Sans Condensed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BED9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906B43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FE0C8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0EFA4C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A524CD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26E3F7E5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067802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5.</w:t>
            </w: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6AAA2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3CF4C0" w14:textId="77777777" w:rsidR="00962DFC" w:rsidRPr="00902B75" w:rsidRDefault="00962DFC" w:rsidP="00787560">
            <w:pPr>
              <w:pStyle w:val="Standarduser"/>
              <w:snapToGrid w:val="0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ponad 10 do 15 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8632CE" w14:textId="49ED44CA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>
              <w:rPr>
                <w:rFonts w:ascii="DejaVu Sans Condensed" w:hAnsi="DejaVu Sans Condensed" w:cs="DejaVu Sans Condensed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57E67E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3271EE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495834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9AB32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B961A7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70019246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A9D6D3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6.</w:t>
            </w: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30CD5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30195A" w14:textId="77777777" w:rsidR="00962DFC" w:rsidRPr="00902B75" w:rsidRDefault="00962DFC" w:rsidP="00787560">
            <w:pPr>
              <w:pStyle w:val="Standarduser"/>
              <w:snapToGrid w:val="0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ponad 15 do 20 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496098" w14:textId="2E74C9DB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>
              <w:rPr>
                <w:rFonts w:ascii="DejaVu Sans Condensed" w:hAnsi="DejaVu Sans Condensed" w:cs="DejaVu Sans Condensed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0B8B52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ECBC67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049FBF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71448C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5F6064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2C38C519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557F3E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/>
                <w:sz w:val="18"/>
                <w:szCs w:val="18"/>
              </w:rPr>
              <w:t>II.3</w:t>
            </w:r>
          </w:p>
        </w:tc>
        <w:tc>
          <w:tcPr>
            <w:tcW w:w="94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FF3214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/>
                <w:sz w:val="18"/>
                <w:szCs w:val="18"/>
              </w:rPr>
              <w:t xml:space="preserve">Paczka pocztowa pobraniowa rejestrowana (polecona) ekonomiczna za zwrotnym potwierdzeniem odbioru (ZPO) </w:t>
            </w:r>
          </w:p>
          <w:p w14:paraId="5A31312F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 xml:space="preserve">– </w:t>
            </w:r>
            <w:r w:rsidRPr="00902B75">
              <w:rPr>
                <w:rFonts w:ascii="DejaVu Sans Condensed" w:hAnsi="DejaVu Sans Condensed" w:cs="DejaVu Sans Condensed"/>
                <w:bCs/>
                <w:sz w:val="18"/>
                <w:szCs w:val="18"/>
              </w:rPr>
              <w:t>(przekazanie kwoty pobrania na rachunek bankowy)</w:t>
            </w:r>
          </w:p>
        </w:tc>
      </w:tr>
      <w:tr w:rsidR="00722053" w:rsidRPr="00902B75" w14:paraId="6D114341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EE0E93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Cs/>
                <w:sz w:val="18"/>
                <w:szCs w:val="18"/>
              </w:rPr>
              <w:t>1.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B1E39B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bCs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Cs/>
                <w:sz w:val="18"/>
                <w:szCs w:val="18"/>
              </w:rPr>
              <w:br/>
              <w:t>Gabaryt A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75B914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do 0,5 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4A1333" w14:textId="5170B38B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>
              <w:rPr>
                <w:rFonts w:ascii="DejaVu Sans Condensed" w:hAnsi="DejaVu Sans Condensed" w:cs="DejaVu Sans Condensed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CF6AB0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3CAFA4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2AE7EA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0FE4D6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CA9DB6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3EE77123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4E036F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2.</w:t>
            </w: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685AD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bCs/>
                <w:sz w:val="18"/>
                <w:szCs w:val="18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A31B34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ponad 05, kg do 1 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57A688" w14:textId="6BA4C54B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>
              <w:rPr>
                <w:rFonts w:ascii="DejaVu Sans Condensed" w:hAnsi="DejaVu Sans Condensed" w:cs="DejaVu Sans Condensed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9C86FF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F3CB71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D0699E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70BBBF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F7710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2B4896F6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EC1AC3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3.</w:t>
            </w: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B9CE2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bCs/>
                <w:sz w:val="18"/>
                <w:szCs w:val="18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4E4F1D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ponad 1 kg do 2 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3DCA2D" w14:textId="2B31BA5F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>
              <w:rPr>
                <w:rFonts w:ascii="DejaVu Sans Condensed" w:hAnsi="DejaVu Sans Condensed" w:cs="DejaVu Sans Condensed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81F47D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8D5EF1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7FFD05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1A8EDF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E7C39F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3EF4C1F6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D419EF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4.</w:t>
            </w: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3B300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bCs/>
                <w:sz w:val="18"/>
                <w:szCs w:val="18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26E44A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ponad 2 kg do 5 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10A3D4" w14:textId="2DC7862F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>
              <w:rPr>
                <w:rFonts w:ascii="DejaVu Sans Condensed" w:hAnsi="DejaVu Sans Condensed" w:cs="DejaVu Sans Condensed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69D7A8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830C97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86DE6A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0F4F04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57235F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0AEB19D2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C1DB06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5.</w:t>
            </w: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C5B27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bCs/>
                <w:sz w:val="18"/>
                <w:szCs w:val="18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41EF89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ponad 5 kg do 10 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8F4B16" w14:textId="5A73915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>
              <w:rPr>
                <w:rFonts w:ascii="DejaVu Sans Condensed" w:hAnsi="DejaVu Sans Condensed" w:cs="DejaVu Sans Condensed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406F8B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041E90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151F7B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6568C1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70A15B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3350A574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4A4721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6.</w:t>
            </w: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7C5E2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bCs/>
                <w:sz w:val="18"/>
                <w:szCs w:val="18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8F438B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ponad 10 kg do 15 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1F2088" w14:textId="1E9B8F66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>
              <w:rPr>
                <w:rFonts w:ascii="DejaVu Sans Condensed" w:hAnsi="DejaVu Sans Condensed" w:cs="DejaVu Sans Condensed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2FF6F8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2261B6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B3FE1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9EA6DB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73ECD0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6318D827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E82E54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/>
                <w:sz w:val="18"/>
                <w:szCs w:val="18"/>
              </w:rPr>
              <w:t>II.4</w:t>
            </w:r>
          </w:p>
        </w:tc>
        <w:tc>
          <w:tcPr>
            <w:tcW w:w="94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462887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/>
                <w:sz w:val="18"/>
                <w:szCs w:val="18"/>
              </w:rPr>
              <w:t>Paczka pocztowa pobraniowa rejestrowana (polecona) priorytetowa za zwrotnym potwierdzeniem odbioru (ZPO)</w:t>
            </w:r>
          </w:p>
          <w:p w14:paraId="5B8D9EFB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– (przekazanie kwoty pobrania na rachunek bankowy)</w:t>
            </w:r>
          </w:p>
        </w:tc>
      </w:tr>
      <w:tr w:rsidR="00722053" w:rsidRPr="00902B75" w14:paraId="2D290AE6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292942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Cs/>
                <w:sz w:val="18"/>
                <w:szCs w:val="18"/>
              </w:rPr>
              <w:t>1.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20A1B2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bCs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Cs/>
                <w:sz w:val="18"/>
                <w:szCs w:val="18"/>
              </w:rPr>
              <w:t>Gabaryt A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E7DF89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do 0,5 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777B9D" w14:textId="50D8F8E5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>
              <w:rPr>
                <w:rFonts w:ascii="DejaVu Sans Condensed" w:hAnsi="DejaVu Sans Condensed" w:cs="DejaVu Sans Condensed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CDFEA4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AEB3CA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3440E6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AA7C57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70E5B4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28FCD0F4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93F199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2.</w:t>
            </w: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83E78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bCs/>
                <w:sz w:val="18"/>
                <w:szCs w:val="18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714ACD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ponad 05, kg do 1 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4F5FB4" w14:textId="2ED155EA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>
              <w:rPr>
                <w:rFonts w:ascii="DejaVu Sans Condensed" w:hAnsi="DejaVu Sans Condensed" w:cs="DejaVu Sans Condensed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17764C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222FD4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91B945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D836D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27D401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45158FF7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E8E906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3.</w:t>
            </w: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0507D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bCs/>
                <w:sz w:val="18"/>
                <w:szCs w:val="18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5CA5EC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ponad 1 kg do 2 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5638C2" w14:textId="2FD9BAFD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>
              <w:rPr>
                <w:rFonts w:ascii="DejaVu Sans Condensed" w:hAnsi="DejaVu Sans Condensed" w:cs="DejaVu Sans Condensed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CC4524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8547AE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1B8A45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944B69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1DECE4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4F2677C3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40C5DA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4.</w:t>
            </w: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33535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bCs/>
                <w:sz w:val="18"/>
                <w:szCs w:val="18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4CF325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ponad 2 kg do 5 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189174" w14:textId="4EE7529A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>
              <w:rPr>
                <w:rFonts w:ascii="DejaVu Sans Condensed" w:hAnsi="DejaVu Sans Condensed" w:cs="DejaVu Sans Condensed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910620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A4E48C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E0B06A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DCBF88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AC82E6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422E3EA7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CD5540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5.</w:t>
            </w: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C30D3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bCs/>
                <w:sz w:val="18"/>
                <w:szCs w:val="18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F9C773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ponad 5 kg do 10 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65547B" w14:textId="1B58BDDB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>
              <w:rPr>
                <w:rFonts w:ascii="DejaVu Sans Condensed" w:hAnsi="DejaVu Sans Condensed" w:cs="DejaVu Sans Condensed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66B406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150CA5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92CDD6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EF77E9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D81870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297CAD67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266ED4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6.</w:t>
            </w: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66C8A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bCs/>
                <w:sz w:val="18"/>
                <w:szCs w:val="18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2EECCE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ponad 10 kg do 15 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3FA9B9" w14:textId="36784138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>
              <w:rPr>
                <w:rFonts w:ascii="DejaVu Sans Condensed" w:hAnsi="DejaVu Sans Condensed" w:cs="DejaVu Sans Condensed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5F0708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9D9C2B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7CE46E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541C64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1E64B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7E47F4FC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F15204F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  <w:t>III.</w:t>
            </w:r>
          </w:p>
        </w:tc>
        <w:tc>
          <w:tcPr>
            <w:tcW w:w="94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8855302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</w:pPr>
          </w:p>
          <w:p w14:paraId="0DCE6B8A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  <w:t>PRZESYŁKI W OBROCIE ZAGRANICZNYM</w:t>
            </w:r>
          </w:p>
          <w:p w14:paraId="4300519E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4FA6CAD2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8E588A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/>
                <w:sz w:val="18"/>
                <w:szCs w:val="18"/>
              </w:rPr>
              <w:t>III.1</w:t>
            </w:r>
          </w:p>
        </w:tc>
        <w:tc>
          <w:tcPr>
            <w:tcW w:w="94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E77CAD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  <w:t>Przesyłka listowa rejestrowana (polecona) ekonomiczna za zwrotnym potwierdzeniem odbioru (ZPO)</w:t>
            </w:r>
          </w:p>
        </w:tc>
      </w:tr>
      <w:tr w:rsidR="00722053" w:rsidRPr="00902B75" w14:paraId="31920389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BFA930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Cs/>
                <w:sz w:val="18"/>
                <w:szCs w:val="18"/>
              </w:rPr>
              <w:t>1.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CA7A8A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w strefie - Europa łącznie z Cyprem, całą Rosją i Izraelem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CBF3BF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do 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52CAB7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37B0A3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80351C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82291F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705BB5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B1999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4C66408E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9E6979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2.</w:t>
            </w: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12477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20DD72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ponad 50 g do 100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DC2DB0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D19985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6253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F7F047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C9C3BC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66EB87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6A732F53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C76F5E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3.</w:t>
            </w: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80C37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C9741F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ponad 100 g do 350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789072" w14:textId="3E6ABFD6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>
              <w:rPr>
                <w:rFonts w:ascii="DejaVu Sans Condensed" w:hAnsi="DejaVu Sans Condensed" w:cs="DejaVu Sans Condensed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4A2E52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DFCF83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28B89F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3F720B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6F860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33EC40D5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EB62AF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4.</w:t>
            </w: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5C41D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B185FE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ponad 350 g do 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6E4BF9" w14:textId="204E3AF4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>
              <w:rPr>
                <w:rFonts w:ascii="DejaVu Sans Condensed" w:hAnsi="DejaVu Sans Condensed" w:cs="DejaVu Sans Condensed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655C1D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8B710B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7C88CB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988666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68C8CE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05DA24EE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7FF57D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5.</w:t>
            </w: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9622D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3820CD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ponad 500 g do 1000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4F4B1D" w14:textId="74385DAE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>
              <w:rPr>
                <w:rFonts w:ascii="DejaVu Sans Condensed" w:hAnsi="DejaVu Sans Condensed" w:cs="DejaVu Sans Condensed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016DED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E30780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A36A46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310926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38CB41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0C8C0B5C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C7674D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6.</w:t>
            </w: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2A83A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8C75D7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ponad 1000 g do 2000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917880" w14:textId="316EE182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>
              <w:rPr>
                <w:rFonts w:ascii="DejaVu Sans Condensed" w:hAnsi="DejaVu Sans Condensed" w:cs="DejaVu Sans Condensed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C86D3C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13937B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D92C0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C3AB04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847511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3943D12C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9C7766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/>
                <w:sz w:val="18"/>
                <w:szCs w:val="18"/>
              </w:rPr>
              <w:t>III.2</w:t>
            </w:r>
          </w:p>
        </w:tc>
        <w:tc>
          <w:tcPr>
            <w:tcW w:w="94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9D7FFC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  <w:t>Przesyłka listowa rejestrowana (polecona) priorytetowa za zwrotnym potwierdzeniem odbioru (ZPO)</w:t>
            </w:r>
          </w:p>
        </w:tc>
      </w:tr>
      <w:tr w:rsidR="00722053" w:rsidRPr="00902B75" w14:paraId="4771921C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BC4AAA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Cs/>
                <w:sz w:val="18"/>
                <w:szCs w:val="18"/>
              </w:rPr>
              <w:t>1.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89591D" w14:textId="77777777" w:rsidR="00962DFC" w:rsidRPr="00902B75" w:rsidRDefault="00962DFC" w:rsidP="00787560">
            <w:pPr>
              <w:pStyle w:val="NormalnyWeb"/>
              <w:snapToGrid w:val="0"/>
              <w:spacing w:before="0" w:after="0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 xml:space="preserve">w strefie - Europa łącznie z Cyprem, całą Rosją i Izraelem 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2C8306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do 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AB870B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68B997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A4B4CA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B8888B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B0A33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A307DD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0FD6A91E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FF1A6E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2.</w:t>
            </w: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5DB21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D473DB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ponad 50 g do 100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6D5D7E" w14:textId="05CE1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A888D0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954577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6BF06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2B0605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92DA8A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56B51F89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22943A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3.</w:t>
            </w: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D54FA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D1E7D7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ponad 100 g do 350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B80809" w14:textId="4E66DE89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>
              <w:rPr>
                <w:rFonts w:ascii="DejaVu Sans Condensed" w:hAnsi="DejaVu Sans Condensed" w:cs="DejaVu Sans Condensed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190E86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4EE891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3D043A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D80127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B13E70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6527A3CC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87A43B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4.</w:t>
            </w: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466FD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DFE5FB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ponad 350 g do 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86A181" w14:textId="5B741159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>
              <w:rPr>
                <w:rFonts w:ascii="DejaVu Sans Condensed" w:hAnsi="DejaVu Sans Condensed" w:cs="DejaVu Sans Condensed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EEAB19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26EB19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15F23B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FA743D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4A017B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763DCB8B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C3BA54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5.</w:t>
            </w: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FED9A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DAF28E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ponad 500 g do 1000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98019D" w14:textId="0ECA6C89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>
              <w:rPr>
                <w:rFonts w:ascii="DejaVu Sans Condensed" w:hAnsi="DejaVu Sans Condensed" w:cs="DejaVu Sans Condensed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829737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EFCEC7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DC922A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E0486D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47380A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5390FC94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B693B3" w14:textId="77777777" w:rsidR="00962DFC" w:rsidRPr="00902B75" w:rsidRDefault="00962DFC" w:rsidP="00787560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6.</w:t>
            </w: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D0BC6" w14:textId="77777777" w:rsidR="00962DFC" w:rsidRPr="00902B75" w:rsidRDefault="00962DFC" w:rsidP="00787560">
            <w:pPr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C98B4A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ponad 1000 g do 2000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F15FFD" w14:textId="06B27826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>
              <w:rPr>
                <w:rFonts w:ascii="DejaVu Sans Condensed" w:hAnsi="DejaVu Sans Condensed" w:cs="DejaVu Sans Condensed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FC3909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4FD17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0E27B6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16281E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0DC6D0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5433F19B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C36A835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  <w:t>IV.</w:t>
            </w:r>
          </w:p>
        </w:tc>
        <w:tc>
          <w:tcPr>
            <w:tcW w:w="94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7DFEF6A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</w:pPr>
          </w:p>
          <w:p w14:paraId="44F0A095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  <w:t>PRZEKAZY POCZTOWE W OBROCIE KRAJOWYM</w:t>
            </w:r>
          </w:p>
          <w:p w14:paraId="5E4D3D42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</w:pPr>
          </w:p>
        </w:tc>
      </w:tr>
      <w:tr w:rsidR="00722053" w:rsidRPr="00902B75" w14:paraId="6CB422E1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C89EF9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/>
                <w:sz w:val="18"/>
                <w:szCs w:val="18"/>
              </w:rPr>
              <w:t>IV.1</w:t>
            </w:r>
          </w:p>
        </w:tc>
        <w:tc>
          <w:tcPr>
            <w:tcW w:w="94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87A43B" w14:textId="07B7FC03" w:rsidR="00962DFC" w:rsidRPr="00902B75" w:rsidRDefault="00962DFC" w:rsidP="00787560">
            <w:pPr>
              <w:pStyle w:val="Style7"/>
              <w:snapToGrid w:val="0"/>
              <w:spacing w:line="240" w:lineRule="auto"/>
              <w:rPr>
                <w:rFonts w:ascii="DejaVu Sans Condensed" w:hAnsi="DejaVu Sans Condensed" w:cs="DejaVu Sans Condensed"/>
                <w:bCs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/>
                <w:sz w:val="18"/>
                <w:szCs w:val="18"/>
              </w:rPr>
              <w:t xml:space="preserve">Przekazy pocztowe </w:t>
            </w:r>
            <w:r w:rsidRPr="00902B75">
              <w:rPr>
                <w:rFonts w:ascii="DejaVu Sans Condensed" w:hAnsi="DejaVu Sans Condensed" w:cs="DejaVu Sans Condensed"/>
                <w:bCs/>
                <w:sz w:val="18"/>
                <w:szCs w:val="18"/>
              </w:rPr>
              <w:t>(przekazane do realizacji Wykonawcy za pośrednictwem sieci Internet)</w:t>
            </w:r>
          </w:p>
        </w:tc>
      </w:tr>
      <w:tr w:rsidR="00722053" w:rsidRPr="00902B75" w14:paraId="04882F53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AAFB76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Cs/>
                <w:sz w:val="18"/>
                <w:szCs w:val="18"/>
              </w:rPr>
              <w:t>1.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DC319" w14:textId="24EC1A90" w:rsidR="00962DFC" w:rsidRPr="00902B75" w:rsidRDefault="00962DFC" w:rsidP="00787560">
            <w:pPr>
              <w:pStyle w:val="Style7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Zakładana kwota łączna przekazów w 2026 r. –</w:t>
            </w:r>
            <w:r w:rsidRPr="0042218B">
              <w:rPr>
                <w:rFonts w:ascii="DejaVu Sans Condensed" w:hAnsi="DejaVu Sans Condensed"/>
                <w:b/>
                <w:sz w:val="18"/>
              </w:rPr>
              <w:t xml:space="preserve"> </w:t>
            </w:r>
            <w:r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  <w:t xml:space="preserve">310 523,20 </w:t>
            </w:r>
            <w:r w:rsidRPr="00902B75"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  <w:t>zł</w:t>
            </w:r>
          </w:p>
          <w:p w14:paraId="42B258C5" w14:textId="77777777" w:rsidR="00962DFC" w:rsidRPr="00902B75" w:rsidRDefault="00962DFC" w:rsidP="00787560">
            <w:pPr>
              <w:pStyle w:val="Style7"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044A5E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0,01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A5D8F4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80FC8E" w14:textId="10C3C136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>
              <w:rPr>
                <w:rFonts w:ascii="DejaVu Sans Condensed" w:hAnsi="DejaVu Sans Condensed" w:cs="DejaVu Sans Condensed"/>
                <w:sz w:val="18"/>
                <w:szCs w:val="18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65AD6C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BB0045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06309B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838679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CA9377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10DF2540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8C36A0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2.</w:t>
            </w: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89029" w14:textId="77777777" w:rsidR="00962DFC" w:rsidRPr="00902B75" w:rsidRDefault="00962DFC" w:rsidP="0042218B">
            <w:pPr>
              <w:rPr>
                <w:rFonts w:ascii="DejaVu Sans Condensed" w:hAnsi="DejaVu Sans Condensed" w:cs="DejaVu Sans Condensed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5F4E70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200,01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50D47C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F482EC" w14:textId="40D7DF40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>
              <w:rPr>
                <w:rFonts w:ascii="DejaVu Sans Condensed" w:hAnsi="DejaVu Sans Condensed" w:cs="DejaVu Sans Condensed"/>
                <w:sz w:val="18"/>
                <w:szCs w:val="18"/>
              </w:rPr>
              <w:t>1002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4F6477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CDDCB4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8DD6E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737823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D4B2E1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586E0345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A4D4FA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3.</w:t>
            </w: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B54A8" w14:textId="77777777" w:rsidR="00962DFC" w:rsidRPr="00902B75" w:rsidRDefault="00962DFC" w:rsidP="0042218B">
            <w:pPr>
              <w:rPr>
                <w:rFonts w:ascii="DejaVu Sans Condensed" w:hAnsi="DejaVu Sans Condensed" w:cs="DejaVu Sans Condensed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3BA911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300,01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D1CA91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54EAE7" w14:textId="349C81A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>
              <w:rPr>
                <w:rFonts w:ascii="DejaVu Sans Condensed" w:hAnsi="DejaVu Sans Condensed" w:cs="DejaVu Sans Condensed"/>
                <w:sz w:val="18"/>
                <w:szCs w:val="18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C46BAB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637176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049CC0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E4644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A9AB6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12500894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804F07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4.</w:t>
            </w: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474AB" w14:textId="77777777" w:rsidR="00962DFC" w:rsidRPr="00902B75" w:rsidRDefault="00962DFC" w:rsidP="0042218B">
            <w:pPr>
              <w:rPr>
                <w:rFonts w:ascii="DejaVu Sans Condensed" w:hAnsi="DejaVu Sans Condensed" w:cs="DejaVu Sans Condensed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DC95A4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500,01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65A665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AD472A" w14:textId="7326B09E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>
              <w:rPr>
                <w:rFonts w:ascii="DejaVu Sans Condensed" w:hAnsi="DejaVu Sans Condensed" w:cs="DejaVu Sans Condensed"/>
                <w:sz w:val="18"/>
                <w:szCs w:val="18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8FBAE7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01DC93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77D722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850421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FC121E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3B2C78E3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65DD06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5.</w:t>
            </w: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CFF0E" w14:textId="77777777" w:rsidR="00962DFC" w:rsidRPr="00902B75" w:rsidRDefault="00962DFC" w:rsidP="0042218B">
            <w:pPr>
              <w:rPr>
                <w:rFonts w:ascii="DejaVu Sans Condensed" w:hAnsi="DejaVu Sans Condensed" w:cs="DejaVu Sans Condensed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3187B0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1000,01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2F4F58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2 000,00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03A5BA" w14:textId="2E528C25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>
              <w:rPr>
                <w:rFonts w:ascii="DejaVu Sans Condensed" w:hAnsi="DejaVu Sans Condensed" w:cs="DejaVu Sans Condensed"/>
                <w:sz w:val="18"/>
                <w:szCs w:val="18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F9CAB5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E23814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8E2531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359F0B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234575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34213FCA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267F12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6.</w:t>
            </w: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5B0E0" w14:textId="77777777" w:rsidR="00962DFC" w:rsidRPr="00902B75" w:rsidRDefault="00962DFC" w:rsidP="0042218B">
            <w:pPr>
              <w:rPr>
                <w:rFonts w:ascii="DejaVu Sans Condensed" w:hAnsi="DejaVu Sans Condensed" w:cs="DejaVu Sans Condensed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BF6B52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2 000,01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8522DA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3 000,00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96B48C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>
              <w:rPr>
                <w:rFonts w:ascii="DejaVu Sans Condensed" w:hAnsi="DejaVu Sans Condensed" w:cs="DejaVu Sans Condensed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995745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B5C802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C6DBAD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E66BB7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BF2CAA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56E0A56D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98ED8A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Cs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Cs/>
                <w:sz w:val="18"/>
                <w:szCs w:val="18"/>
              </w:rPr>
              <w:t>7.</w:t>
            </w: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DBA12" w14:textId="77777777" w:rsidR="00962DFC" w:rsidRPr="00902B75" w:rsidRDefault="00962DFC" w:rsidP="0042218B">
            <w:pPr>
              <w:rPr>
                <w:rFonts w:ascii="DejaVu Sans Condensed" w:hAnsi="DejaVu Sans Condensed" w:cs="DejaVu Sans Condensed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3836F4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3 000,01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A1167E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4 000,00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E8B052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>
              <w:rPr>
                <w:rFonts w:ascii="DejaVu Sans Condensed" w:hAnsi="DejaVu Sans Condensed" w:cs="DejaVu Sans Condensed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C11DBF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9EE7B4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2BAA87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9B11F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4CAEF4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0DED99DE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3717D3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Cs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Cs/>
                <w:sz w:val="18"/>
                <w:szCs w:val="18"/>
              </w:rPr>
              <w:t>8.</w:t>
            </w: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9A93B" w14:textId="77777777" w:rsidR="00962DFC" w:rsidRPr="00902B75" w:rsidRDefault="00962DFC" w:rsidP="0042218B">
            <w:pPr>
              <w:rPr>
                <w:rFonts w:ascii="DejaVu Sans Condensed" w:hAnsi="DejaVu Sans Condensed" w:cs="DejaVu Sans Condensed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FE2363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4 000,01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A06D8B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5 000,00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9772DE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>
              <w:rPr>
                <w:rFonts w:ascii="DejaVu Sans Condensed" w:hAnsi="DejaVu Sans Condensed" w:cs="DejaVu Sans Condensed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1E94C6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E5FE0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F0D63E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57AF09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E2D40B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07CE9F91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349477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bCs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bCs/>
                <w:sz w:val="18"/>
                <w:szCs w:val="18"/>
              </w:rPr>
              <w:t>9.</w:t>
            </w: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0899F" w14:textId="77777777" w:rsidR="00962DFC" w:rsidRPr="00902B75" w:rsidRDefault="00962DFC" w:rsidP="0042218B">
            <w:pPr>
              <w:rPr>
                <w:rFonts w:ascii="DejaVu Sans Condensed" w:hAnsi="DejaVu Sans Condensed" w:cs="DejaVu Sans Condensed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1C8449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5 000,01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0BB119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902B75">
              <w:rPr>
                <w:rFonts w:ascii="DejaVu Sans Condensed" w:hAnsi="DejaVu Sans Condensed" w:cs="DejaVu Sans Condensed"/>
                <w:sz w:val="18"/>
                <w:szCs w:val="18"/>
              </w:rPr>
              <w:t>6 000,00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95D7FC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  <w:r>
              <w:rPr>
                <w:rFonts w:ascii="DejaVu Sans Condensed" w:hAnsi="DejaVu Sans Condensed" w:cs="DejaVu Sans Condensed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8BB876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305F82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CCD37F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DA7DBC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1683E3" w14:textId="77777777" w:rsidR="00962DFC" w:rsidRPr="00902B75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  <w:tr w:rsidR="00722053" w:rsidRPr="00902B75" w14:paraId="6F453191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CC3A25" w14:textId="77777777" w:rsidR="00962DFC" w:rsidRPr="0042218B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/>
                <w:b/>
                <w:sz w:val="18"/>
              </w:rPr>
            </w:pPr>
            <w:r w:rsidRPr="0042218B">
              <w:rPr>
                <w:rFonts w:ascii="DejaVu Sans Condensed" w:hAnsi="DejaVu Sans Condensed"/>
                <w:b/>
                <w:sz w:val="18"/>
              </w:rPr>
              <w:t>IV.2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DF6752" w14:textId="77777777" w:rsidR="00962DFC" w:rsidRPr="0042218B" w:rsidRDefault="00962DFC" w:rsidP="00787560">
            <w:pPr>
              <w:pStyle w:val="Style7"/>
              <w:snapToGrid w:val="0"/>
              <w:spacing w:line="240" w:lineRule="auto"/>
              <w:jc w:val="left"/>
              <w:rPr>
                <w:rFonts w:ascii="DejaVu Sans Condensed" w:hAnsi="DejaVu Sans Condensed"/>
                <w:sz w:val="18"/>
              </w:rPr>
            </w:pPr>
            <w:r w:rsidRPr="0042218B">
              <w:rPr>
                <w:rFonts w:ascii="DejaVu Sans Condensed" w:hAnsi="DejaVu Sans Condensed"/>
                <w:sz w:val="18"/>
              </w:rPr>
              <w:t>Przekazy pocztowe</w:t>
            </w:r>
          </w:p>
          <w:p w14:paraId="528B9260" w14:textId="77777777" w:rsidR="00962DFC" w:rsidRPr="0042218B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/>
                <w:b/>
                <w:sz w:val="18"/>
              </w:rPr>
            </w:pPr>
            <w:r w:rsidRPr="0042218B">
              <w:rPr>
                <w:rFonts w:ascii="DejaVu Sans Condensed" w:hAnsi="DejaVu Sans Condensed"/>
                <w:sz w:val="18"/>
              </w:rPr>
              <w:t xml:space="preserve"> - zwroty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F7B41B1" w14:textId="77777777" w:rsidR="00962DFC" w:rsidRPr="0042218B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/>
                <w:sz w:val="18"/>
              </w:rPr>
            </w:pPr>
            <w:r w:rsidRPr="0042218B">
              <w:rPr>
                <w:rFonts w:ascii="DejaVu Sans Condensed" w:hAnsi="DejaVu Sans Condensed"/>
                <w:sz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9414D1" w14:textId="77777777" w:rsidR="00962DFC" w:rsidRPr="0042218B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/>
                <w:sz w:val="18"/>
              </w:rPr>
            </w:pPr>
            <w:r w:rsidRPr="0042218B">
              <w:rPr>
                <w:rFonts w:ascii="DejaVu Sans Condensed" w:hAnsi="DejaVu Sans Condensed"/>
                <w:sz w:val="18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EF76E2" w14:textId="77777777" w:rsidR="00962DFC" w:rsidRPr="0042218B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09797" w14:textId="77777777" w:rsidR="00962DFC" w:rsidRPr="0042218B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/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B44D61" w14:textId="77777777" w:rsidR="00962DFC" w:rsidRPr="0042218B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/>
                <w:sz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094DB2" w14:textId="77777777" w:rsidR="00962DFC" w:rsidRPr="0042218B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/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F655C4" w14:textId="77777777" w:rsidR="00962DFC" w:rsidRPr="0042218B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/>
                <w:sz w:val="18"/>
              </w:rPr>
            </w:pPr>
          </w:p>
        </w:tc>
      </w:tr>
      <w:tr w:rsidR="00722053" w:rsidRPr="0043267C" w14:paraId="754A5D74" w14:textId="77777777" w:rsidTr="00787560">
        <w:trPr>
          <w:cantSplit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8B8122" w14:textId="77777777" w:rsidR="00962DFC" w:rsidRPr="0043267C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E5E020" w14:textId="77777777" w:rsidR="00962DFC" w:rsidRPr="0043267C" w:rsidRDefault="00962DFC" w:rsidP="00787560">
            <w:pPr>
              <w:pStyle w:val="Style7"/>
              <w:widowControl/>
              <w:snapToGrid w:val="0"/>
              <w:spacing w:line="240" w:lineRule="auto"/>
              <w:jc w:val="left"/>
              <w:rPr>
                <w:rFonts w:ascii="DejaVu Sans Condensed" w:hAnsi="DejaVu Sans Condensed" w:cs="DejaVu Sans Condensed"/>
                <w:color w:val="000000" w:themeColor="text1"/>
                <w:sz w:val="18"/>
                <w:szCs w:val="18"/>
              </w:rPr>
            </w:pPr>
            <w:r w:rsidRPr="0043267C">
              <w:rPr>
                <w:rFonts w:ascii="DejaVu Sans Condensed" w:hAnsi="DejaVu Sans Condensed" w:cs="DejaVu Sans Condensed"/>
                <w:b/>
                <w:bCs/>
                <w:color w:val="000000" w:themeColor="text1"/>
                <w:sz w:val="18"/>
                <w:szCs w:val="18"/>
              </w:rPr>
              <w:t>ŁACZNA CENA OFERTY (NETTO, BRUTTO)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D3FF3E" w14:textId="77777777" w:rsidR="00962DFC" w:rsidRPr="0043267C" w:rsidRDefault="00962DFC" w:rsidP="00787560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F3E2A3" w14:textId="77777777" w:rsidR="00962DFC" w:rsidRPr="0043267C" w:rsidRDefault="00962DFC" w:rsidP="00787560">
            <w:pPr>
              <w:pStyle w:val="Style7"/>
              <w:widowControl/>
              <w:snapToGrid w:val="0"/>
              <w:spacing w:line="240" w:lineRule="auto"/>
              <w:jc w:val="right"/>
              <w:rPr>
                <w:rFonts w:ascii="DejaVu Sans Condensed" w:hAnsi="DejaVu Sans Condensed" w:cs="DejaVu Sans Condensed"/>
                <w:color w:val="000000" w:themeColor="text1"/>
                <w:sz w:val="18"/>
                <w:szCs w:val="18"/>
              </w:rPr>
            </w:pPr>
          </w:p>
        </w:tc>
      </w:tr>
    </w:tbl>
    <w:p w14:paraId="6D15B0B7" w14:textId="2FD72CE7" w:rsidR="00143293" w:rsidRPr="0043267C" w:rsidRDefault="00143293" w:rsidP="00143293">
      <w:pPr>
        <w:autoSpaceDN w:val="0"/>
        <w:spacing w:before="120"/>
        <w:contextualSpacing/>
        <w:textAlignment w:val="baseline"/>
        <w:rPr>
          <w:rFonts w:ascii="DejaVu Sans Condensed" w:hAnsi="DejaVu Sans Condensed" w:cs="DejaVu Sans Condensed"/>
          <w:color w:val="000000" w:themeColor="text1"/>
          <w:kern w:val="3"/>
          <w:sz w:val="18"/>
        </w:rPr>
      </w:pPr>
      <w:r w:rsidRPr="0043267C">
        <w:rPr>
          <w:rFonts w:ascii="DejaVu Sans Condensed" w:hAnsi="DejaVu Sans Condensed" w:cs="DejaVu Sans Condensed"/>
          <w:color w:val="000000" w:themeColor="text1"/>
          <w:kern w:val="3"/>
          <w:sz w:val="18"/>
        </w:rPr>
        <w:t xml:space="preserve">* Szacunkowa ilość przesyłek każdego rodzaju została podana wyłącznie w celu obliczenia wartości oferty i nie jest wielkością zobowiązującą Zamawiającego. </w:t>
      </w:r>
    </w:p>
    <w:sectPr w:rsidR="00143293" w:rsidRPr="0043267C" w:rsidSect="00EA168F">
      <w:footerReference w:type="default" r:id="rId9"/>
      <w:pgSz w:w="11906" w:h="16838"/>
      <w:pgMar w:top="1079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7271FB" w14:textId="77777777" w:rsidR="00512265" w:rsidRDefault="00512265" w:rsidP="004E76EE">
      <w:r>
        <w:separator/>
      </w:r>
    </w:p>
  </w:endnote>
  <w:endnote w:type="continuationSeparator" w:id="0">
    <w:p w14:paraId="4D492C5E" w14:textId="77777777" w:rsidR="00512265" w:rsidRDefault="00512265" w:rsidP="004E7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8294432"/>
      <w:docPartObj>
        <w:docPartGallery w:val="Page Numbers (Bottom of Page)"/>
        <w:docPartUnique/>
      </w:docPartObj>
    </w:sdtPr>
    <w:sdtEndPr>
      <w:rPr>
        <w:rFonts w:ascii="DejaVu Sans Condensed" w:hAnsi="DejaVu Sans Condensed" w:cs="DejaVu Sans Condensed"/>
      </w:rPr>
    </w:sdtEndPr>
    <w:sdtContent>
      <w:p w14:paraId="6AB4B72E" w14:textId="77777777" w:rsidR="00512265" w:rsidRPr="007A53C5" w:rsidRDefault="00512265" w:rsidP="00D85FD6">
        <w:pPr>
          <w:pStyle w:val="Stopka"/>
          <w:jc w:val="center"/>
          <w:rPr>
            <w:rFonts w:ascii="DejaVu Sans Condensed" w:hAnsi="DejaVu Sans Condensed" w:cs="DejaVu Sans Condensed"/>
          </w:rPr>
        </w:pPr>
        <w:r w:rsidRPr="001446BD">
          <w:rPr>
            <w:rFonts w:ascii="DejaVu Sans Condensed" w:hAnsi="DejaVu Sans Condensed" w:cs="DejaVu Sans Condensed"/>
            <w:sz w:val="16"/>
          </w:rPr>
          <w:fldChar w:fldCharType="begin"/>
        </w:r>
        <w:r w:rsidRPr="001446BD">
          <w:rPr>
            <w:rFonts w:ascii="DejaVu Sans Condensed" w:hAnsi="DejaVu Sans Condensed" w:cs="DejaVu Sans Condensed"/>
            <w:sz w:val="16"/>
          </w:rPr>
          <w:instrText>PAGE   \* MERGEFORMAT</w:instrText>
        </w:r>
        <w:r w:rsidRPr="001446BD">
          <w:rPr>
            <w:rFonts w:ascii="DejaVu Sans Condensed" w:hAnsi="DejaVu Sans Condensed" w:cs="DejaVu Sans Condensed"/>
            <w:sz w:val="16"/>
          </w:rPr>
          <w:fldChar w:fldCharType="separate"/>
        </w:r>
        <w:r w:rsidR="00EA168F">
          <w:rPr>
            <w:rFonts w:ascii="DejaVu Sans Condensed" w:hAnsi="DejaVu Sans Condensed" w:cs="DejaVu Sans Condensed"/>
            <w:noProof/>
            <w:sz w:val="16"/>
          </w:rPr>
          <w:t>2</w:t>
        </w:r>
        <w:r w:rsidRPr="001446BD">
          <w:rPr>
            <w:rFonts w:ascii="DejaVu Sans Condensed" w:hAnsi="DejaVu Sans Condensed" w:cs="DejaVu Sans Condensed"/>
            <w:sz w:val="16"/>
          </w:rPr>
          <w:fldChar w:fldCharType="end"/>
        </w:r>
      </w:p>
    </w:sdtContent>
  </w:sdt>
  <w:p w14:paraId="31E43FF5" w14:textId="77777777" w:rsidR="00512265" w:rsidRDefault="00512265">
    <w:pPr>
      <w:pStyle w:val="Stopka"/>
    </w:pPr>
  </w:p>
  <w:p w14:paraId="1C766CE1" w14:textId="77777777" w:rsidR="00512265" w:rsidRDefault="0051226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21B354" w14:textId="77777777" w:rsidR="00512265" w:rsidRDefault="00512265" w:rsidP="004E76EE">
      <w:r>
        <w:separator/>
      </w:r>
    </w:p>
  </w:footnote>
  <w:footnote w:type="continuationSeparator" w:id="0">
    <w:p w14:paraId="5CE9110A" w14:textId="77777777" w:rsidR="00512265" w:rsidRDefault="00512265" w:rsidP="004E76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3C7245E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DejaVu Sans Condensed" w:eastAsia="Andale Sans UI" w:hAnsi="DejaVu Sans Condensed" w:cs="Tahoma"/>
        <w:b/>
        <w:color w:val="000000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3"/>
    <w:multiLevelType w:val="multilevel"/>
    <w:tmpl w:val="CEFE97B8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DejaVu Sans Condensed" w:hAnsi="DejaVu Sans Condensed" w:cs="DejaVu Sans Condensed" w:hint="default"/>
        <w:b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DejaVu Sans Condensed" w:hAnsi="DejaVu Sans Condensed" w:cs="DejaVu Sans Condensed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3">
    <w:nsid w:val="00000005"/>
    <w:multiLevelType w:val="multilevel"/>
    <w:tmpl w:val="DB2E0338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  <w:lang w:eastAsia="pl-PL"/>
      </w:rPr>
    </w:lvl>
  </w:abstractNum>
  <w:abstractNum w:abstractNumId="5">
    <w:nsid w:val="00000007"/>
    <w:multiLevelType w:val="singleLevel"/>
    <w:tmpl w:val="8D0C8D12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DejaVu Sans Condensed"/>
        <w:b w:val="0"/>
        <w:bCs/>
      </w:rPr>
    </w:lvl>
  </w:abstractNum>
  <w:abstractNum w:abstractNumId="6">
    <w:nsid w:val="00000008"/>
    <w:multiLevelType w:val="multilevel"/>
    <w:tmpl w:val="6BC0347A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2160" w:hanging="360"/>
      </w:pPr>
      <w:rPr>
        <w:rFonts w:ascii="DejaVu Sans Condensed" w:hAnsi="DejaVu Sans Condensed" w:cs="DejaVu Sans Condensed" w:hint="default"/>
        <w:b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DejaVu Sans Condensed" w:hAnsi="DejaVu Sans Condensed" w:cs="DejaVu Sans Condensed"/>
        <w:b/>
        <w:bCs/>
        <w:i w:val="0"/>
        <w:iCs w:val="0"/>
        <w:sz w:val="24"/>
        <w:szCs w:val="24"/>
      </w:rPr>
    </w:lvl>
  </w:abstractNum>
  <w:abstractNum w:abstractNumId="8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DejaVu Sans Condensed" w:hAnsi="DejaVu Sans Condensed" w:cs="DejaVu Sans Condensed"/>
        <w:bCs/>
      </w:rPr>
    </w:lvl>
  </w:abstractNum>
  <w:abstractNum w:abstractNumId="9">
    <w:nsid w:val="0000000B"/>
    <w:multiLevelType w:val="multilevel"/>
    <w:tmpl w:val="90AC8F16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</w:lvl>
  </w:abstractNum>
  <w:abstractNum w:abstractNumId="10">
    <w:nsid w:val="0000000C"/>
    <w:multiLevelType w:val="singleLevel"/>
    <w:tmpl w:val="F23EFFD0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ascii="DejaVu Sans Condensed" w:hAnsi="DejaVu Sans Condensed" w:cs="DejaVu Sans Condensed"/>
        <w:b w:val="0"/>
        <w:bCs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DejaVu Sans Condensed" w:hAnsi="DejaVu Sans Condensed" w:cs="DejaVu Sans Condensed"/>
        <w:b/>
        <w:bCs/>
      </w:rPr>
    </w:lvl>
  </w:abstractNum>
  <w:abstractNum w:abstractNumId="12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DejaVu Sans Condensed" w:hAnsi="DejaVu Sans Condensed" w:cs="DejaVu Sans Condensed"/>
        <w:b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F"/>
    <w:multiLevelType w:val="multilevel"/>
    <w:tmpl w:val="A7BA1294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DejaVu Sans Condensed" w:hAnsi="DejaVu Sans Condensed" w:cs="DejaVu Sans Condensed" w:hint="default"/>
        <w:b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4">
    <w:nsid w:val="00000010"/>
    <w:multiLevelType w:val="singleLevel"/>
    <w:tmpl w:val="5E16FA72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DejaVu Sans Condensed"/>
        <w:b w:val="0"/>
        <w:bCs/>
      </w:rPr>
    </w:lvl>
  </w:abstractNum>
  <w:abstractNum w:abstractNumId="15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DejaVu Sans Condensed" w:hAnsi="DejaVu Sans Condensed" w:cs="DejaVu Sans Condensed"/>
        <w:b/>
        <w:bCs/>
        <w:sz w:val="24"/>
        <w:szCs w:val="24"/>
        <w:lang w:eastAsia="pl-PL"/>
      </w:rPr>
    </w:lvl>
  </w:abstractNum>
  <w:abstractNum w:abstractNumId="16">
    <w:nsid w:val="00000012"/>
    <w:multiLevelType w:val="single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DejaVu Sans Condensed" w:hAnsi="DejaVu Sans Condensed" w:cs="DejaVu Sans Condensed"/>
        <w:b w:val="0"/>
        <w:bCs w:val="0"/>
      </w:rPr>
    </w:lvl>
  </w:abstractNum>
  <w:abstractNum w:abstractNumId="17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DejaVu Sans Condensed" w:hAnsi="DejaVu Sans Condensed" w:cs="DejaVu Sans Condensed"/>
        <w:b/>
        <w:bCs/>
        <w:sz w:val="24"/>
        <w:szCs w:val="24"/>
      </w:rPr>
    </w:lvl>
  </w:abstractNum>
  <w:abstractNum w:abstractNumId="18">
    <w:nsid w:val="00000014"/>
    <w:multiLevelType w:val="singleLevel"/>
    <w:tmpl w:val="36769D40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DejaVu Sans Condensed" w:hAnsi="DejaVu Sans Condensed" w:cs="DejaVu Sans Condensed" w:hint="default"/>
        <w:b/>
        <w:bCs/>
      </w:rPr>
    </w:lvl>
  </w:abstractNum>
  <w:abstractNum w:abstractNumId="19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DejaVu Sans Condensed" w:hAnsi="DejaVu Sans Condensed" w:cs="DejaVu Sans Condensed"/>
        <w:sz w:val="24"/>
        <w:szCs w:val="24"/>
      </w:rPr>
    </w:lvl>
  </w:abstractNum>
  <w:abstractNum w:abstractNumId="2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21">
    <w:nsid w:val="00000062"/>
    <w:multiLevelType w:val="multilevel"/>
    <w:tmpl w:val="193C5918"/>
    <w:lvl w:ilvl="0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  <w:rPr>
        <w:rFonts w:ascii="DejaVu Sans Condensed" w:hAnsi="DejaVu Sans Condensed" w:cs="DejaVu Sans Condensed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1440" w:hanging="360"/>
      </w:pPr>
      <w:rPr>
        <w:rFonts w:ascii="DejaVu Sans Condensed" w:hAnsi="DejaVu Sans Condensed" w:cs="Times New Roman" w:hint="default"/>
        <w:b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708"/>
        </w:tabs>
        <w:ind w:left="2160" w:hanging="360"/>
      </w:pPr>
      <w:rPr>
        <w:rFonts w:ascii="DejaVu Sans Condensed" w:hAnsi="DejaVu Sans Condensed" w:cs="DejaVu Sans Condensed"/>
        <w:b w:val="0"/>
        <w:bCs/>
        <w:i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1440"/>
        </w:tabs>
        <w:ind w:left="1440" w:hanging="360"/>
      </w:pPr>
      <w:rPr>
        <w:rFonts w:ascii="DejaVu Sans Condensed" w:hAnsi="DejaVu Sans Condensed" w:cs="Times New Roman" w:hint="default"/>
        <w:b w:val="0"/>
        <w:bCs/>
        <w:i w:val="0"/>
        <w:iCs/>
        <w:color w:val="000000"/>
        <w:sz w:val="22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02484019"/>
    <w:multiLevelType w:val="multilevel"/>
    <w:tmpl w:val="DB2E033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027C6AE2"/>
    <w:multiLevelType w:val="hybridMultilevel"/>
    <w:tmpl w:val="6F406A8A"/>
    <w:lvl w:ilvl="0" w:tplc="476E9646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>
    <w:nsid w:val="07753F86"/>
    <w:multiLevelType w:val="hybridMultilevel"/>
    <w:tmpl w:val="7BACFA22"/>
    <w:lvl w:ilvl="0" w:tplc="72AEEB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7BF648A"/>
    <w:multiLevelType w:val="hybridMultilevel"/>
    <w:tmpl w:val="822C4174"/>
    <w:lvl w:ilvl="0" w:tplc="D3227652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>
    <w:nsid w:val="08E0344D"/>
    <w:multiLevelType w:val="hybridMultilevel"/>
    <w:tmpl w:val="74183D7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0E767666"/>
    <w:multiLevelType w:val="hybridMultilevel"/>
    <w:tmpl w:val="61A4557E"/>
    <w:lvl w:ilvl="0" w:tplc="C3A4DC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0F6D0BB2"/>
    <w:multiLevelType w:val="hybridMultilevel"/>
    <w:tmpl w:val="A1E0AD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00D77F9"/>
    <w:multiLevelType w:val="hybridMultilevel"/>
    <w:tmpl w:val="D69A72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1158186F"/>
    <w:multiLevelType w:val="multilevel"/>
    <w:tmpl w:val="AE1AA51E"/>
    <w:lvl w:ilvl="0">
      <w:start w:val="1"/>
      <w:numFmt w:val="decimal"/>
      <w:lvlText w:val="%1)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136301A2"/>
    <w:multiLevelType w:val="hybridMultilevel"/>
    <w:tmpl w:val="BC046C0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140A78B1"/>
    <w:multiLevelType w:val="hybridMultilevel"/>
    <w:tmpl w:val="505C34A8"/>
    <w:lvl w:ilvl="0" w:tplc="64E2CAFE">
      <w:start w:val="1"/>
      <w:numFmt w:val="decimal"/>
      <w:lvlText w:val="%1."/>
      <w:lvlJc w:val="left"/>
      <w:pPr>
        <w:ind w:left="720" w:hanging="360"/>
      </w:pPr>
      <w:rPr>
        <w:rFonts w:ascii="DejaVu Sans Condensed" w:hAnsi="DejaVu Sans Condensed" w:cs="DejaVu Sans Condense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67D5D53"/>
    <w:multiLevelType w:val="hybridMultilevel"/>
    <w:tmpl w:val="E18AF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C540211"/>
    <w:multiLevelType w:val="multilevel"/>
    <w:tmpl w:val="D88AD26C"/>
    <w:styleLink w:val="WW8Num38"/>
    <w:lvl w:ilvl="0">
      <w:start w:val="7"/>
      <w:numFmt w:val="decimal"/>
      <w:lvlText w:val="%1."/>
      <w:lvlJc w:val="left"/>
      <w:pPr>
        <w:ind w:left="0" w:firstLine="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DejaVu Sans Condensed" w:hAnsi="DejaVu Sans Condensed" w:cs="DejaVu Sans Condensed"/>
        <w:b w:val="0"/>
        <w:bCs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DejaVu Sans Condensed" w:hAnsi="DejaVu Sans Condensed" w:cs="DejaVu Sans Condensed"/>
        <w:b w:val="0"/>
        <w:bCs/>
        <w:i w:val="0"/>
        <w:i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DejaVu Sans Condensed" w:hAnsi="DejaVu Sans Condensed" w:cs="DejaVu Sans Condensed"/>
        <w:b w:val="0"/>
        <w:bCs/>
        <w:sz w:val="24"/>
        <w:szCs w:val="24"/>
      </w:rPr>
    </w:lvl>
  </w:abstractNum>
  <w:abstractNum w:abstractNumId="35">
    <w:nsid w:val="1D4D4493"/>
    <w:multiLevelType w:val="multilevel"/>
    <w:tmpl w:val="206A02E8"/>
    <w:styleLink w:val="WW8Num59"/>
    <w:lvl w:ilvl="0">
      <w:start w:val="1"/>
      <w:numFmt w:val="decimal"/>
      <w:lvlText w:val="%1)"/>
      <w:lvlJc w:val="left"/>
      <w:pPr>
        <w:ind w:left="0" w:firstLine="0"/>
      </w:pPr>
      <w:rPr>
        <w:rFonts w:ascii="DejaVu Sans Condensed" w:hAnsi="DejaVu Sans Condensed" w:cs="DejaVu Sans Condensed"/>
        <w:b/>
        <w:bCs/>
        <w:color w:val="000000"/>
        <w:sz w:val="24"/>
        <w:szCs w:val="24"/>
        <w:u w:val="single" w:color="000000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lowerLetter"/>
      <w:lvlText w:val="%4)"/>
      <w:lvlJc w:val="left"/>
      <w:pPr>
        <w:ind w:left="0" w:firstLine="0"/>
      </w:pPr>
      <w:rPr>
        <w:rFonts w:ascii="DejaVu Sans Condensed" w:hAnsi="DejaVu Sans Condensed" w:cs="DejaVu Sans Condensed"/>
        <w:b w:val="0"/>
        <w:i w:val="0"/>
        <w:iCs/>
        <w:sz w:val="24"/>
      </w:rPr>
    </w:lvl>
    <w:lvl w:ilvl="4">
      <w:start w:val="1"/>
      <w:numFmt w:val="decimal"/>
      <w:lvlText w:val="%5)"/>
      <w:lvlJc w:val="left"/>
      <w:pPr>
        <w:ind w:left="0" w:firstLine="0"/>
      </w:pPr>
      <w:rPr>
        <w:rFonts w:ascii="DejaVu Sans Condensed" w:hAnsi="DejaVu Sans Condensed" w:cs="DejaVu Sans Condensed"/>
        <w:b w:val="0"/>
        <w:i w:val="0"/>
        <w:strike w:val="0"/>
        <w:dstrike w:val="0"/>
        <w:color w:val="000000"/>
        <w:position w:val="0"/>
        <w:sz w:val="24"/>
        <w:u w:val="none"/>
        <w:effect w:val="none"/>
        <w:vertAlign w:val="baseline"/>
      </w:r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36">
    <w:nsid w:val="1E6242B4"/>
    <w:multiLevelType w:val="hybridMultilevel"/>
    <w:tmpl w:val="ED627334"/>
    <w:lvl w:ilvl="0" w:tplc="C9EAA390">
      <w:start w:val="1"/>
      <w:numFmt w:val="lowerLetter"/>
      <w:lvlText w:val="%1)"/>
      <w:lvlJc w:val="left"/>
      <w:pPr>
        <w:ind w:left="1211" w:hanging="360"/>
      </w:pPr>
    </w:lvl>
    <w:lvl w:ilvl="1" w:tplc="2DD0F688">
      <w:start w:val="1"/>
      <w:numFmt w:val="decimal"/>
      <w:lvlText w:val="%2)"/>
      <w:lvlJc w:val="left"/>
      <w:pPr>
        <w:tabs>
          <w:tab w:val="num" w:pos="2021"/>
        </w:tabs>
        <w:ind w:left="2021" w:hanging="45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1E90441A"/>
    <w:multiLevelType w:val="hybridMultilevel"/>
    <w:tmpl w:val="DE04D784"/>
    <w:lvl w:ilvl="0" w:tplc="83ACD39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/>
        <w:bCs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1F7030BB"/>
    <w:multiLevelType w:val="hybridMultilevel"/>
    <w:tmpl w:val="492C8D6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>
    <w:nsid w:val="2032570D"/>
    <w:multiLevelType w:val="hybridMultilevel"/>
    <w:tmpl w:val="AF5860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3093898"/>
    <w:multiLevelType w:val="hybridMultilevel"/>
    <w:tmpl w:val="E28A5AC4"/>
    <w:lvl w:ilvl="0" w:tplc="A942D11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1">
    <w:nsid w:val="24743B3B"/>
    <w:multiLevelType w:val="multilevel"/>
    <w:tmpl w:val="56705F00"/>
    <w:styleLink w:val="numeracjaaaaaaaaaaaaaa"/>
    <w:lvl w:ilvl="0">
      <w:start w:val="1"/>
      <w:numFmt w:val="decimal"/>
      <w:suff w:val="space"/>
      <w:lvlText w:val="%1."/>
      <w:lvlJc w:val="left"/>
      <w:pPr>
        <w:ind w:left="0" w:firstLine="283"/>
      </w:pPr>
      <w:rPr>
        <w:rFonts w:ascii="DejaVu Sans Condensed" w:hAnsi="DejaVu Sans Condensed"/>
        <w:b/>
        <w:bCs/>
        <w:color w:val="000000"/>
        <w:sz w:val="21"/>
      </w:rPr>
    </w:lvl>
    <w:lvl w:ilvl="1">
      <w:start w:val="1"/>
      <w:numFmt w:val="decimal"/>
      <w:suff w:val="space"/>
      <w:lvlText w:val="%1.%2)"/>
      <w:lvlJc w:val="left"/>
      <w:pPr>
        <w:ind w:left="1080" w:hanging="360"/>
      </w:pPr>
      <w:rPr>
        <w:rFonts w:ascii="DejaVu Sans Condensed" w:hAnsi="DejaVu Sans Condensed"/>
        <w:b/>
        <w:bCs/>
        <w:color w:val="000000"/>
        <w:sz w:val="21"/>
      </w:rPr>
    </w:lvl>
    <w:lvl w:ilvl="2">
      <w:start w:val="1"/>
      <w:numFmt w:val="decimal"/>
      <w:lvlText w:val=" %1.%2.%3 "/>
      <w:lvlJc w:val="left"/>
      <w:pPr>
        <w:ind w:left="1440" w:hanging="360"/>
      </w:pPr>
      <w:rPr>
        <w:rFonts w:ascii="DejaVu Sans Condensed" w:hAnsi="DejaVu Sans Condensed"/>
        <w:b/>
        <w:bCs/>
        <w:color w:val="000000"/>
        <w:sz w:val="21"/>
      </w:rPr>
    </w:lvl>
    <w:lvl w:ilvl="3">
      <w:start w:val="1"/>
      <w:numFmt w:val="decimal"/>
      <w:lvlText w:val=" %1.%2.%3.%4 "/>
      <w:lvlJc w:val="left"/>
      <w:pPr>
        <w:ind w:left="1800" w:hanging="360"/>
      </w:pPr>
      <w:rPr>
        <w:rFonts w:ascii="DejaVu Sans Condensed" w:hAnsi="DejaVu Sans Condensed"/>
        <w:b/>
        <w:bCs/>
        <w:color w:val="000000"/>
        <w:sz w:val="21"/>
      </w:rPr>
    </w:lvl>
    <w:lvl w:ilvl="4">
      <w:start w:val="1"/>
      <w:numFmt w:val="decimal"/>
      <w:lvlText w:val=" %1.%2.%3.%4.%5 "/>
      <w:lvlJc w:val="left"/>
      <w:pPr>
        <w:ind w:left="2160" w:hanging="360"/>
      </w:pPr>
      <w:rPr>
        <w:rFonts w:ascii="DejaVu Sans Condensed" w:hAnsi="DejaVu Sans Condensed"/>
        <w:b/>
        <w:bCs/>
        <w:color w:val="000000"/>
        <w:sz w:val="21"/>
      </w:rPr>
    </w:lvl>
    <w:lvl w:ilvl="5">
      <w:start w:val="1"/>
      <w:numFmt w:val="decimal"/>
      <w:lvlText w:val=" %1.%2.%3.%4.%5.%6 "/>
      <w:lvlJc w:val="left"/>
      <w:pPr>
        <w:ind w:left="2520" w:hanging="360"/>
      </w:pPr>
      <w:rPr>
        <w:rFonts w:ascii="DejaVu Sans Condensed" w:hAnsi="DejaVu Sans Condensed"/>
        <w:b/>
        <w:bCs/>
        <w:color w:val="000000"/>
        <w:sz w:val="21"/>
      </w:rPr>
    </w:lvl>
    <w:lvl w:ilvl="6">
      <w:start w:val="1"/>
      <w:numFmt w:val="decimal"/>
      <w:lvlText w:val=" %1.%2.%3.%4.%5.%6.%7 "/>
      <w:lvlJc w:val="left"/>
      <w:pPr>
        <w:ind w:left="2880" w:hanging="360"/>
      </w:pPr>
      <w:rPr>
        <w:rFonts w:ascii="DejaVu Sans Condensed" w:hAnsi="DejaVu Sans Condensed"/>
        <w:b/>
        <w:bCs/>
        <w:color w:val="000000"/>
        <w:sz w:val="21"/>
      </w:rPr>
    </w:lvl>
    <w:lvl w:ilvl="7">
      <w:start w:val="1"/>
      <w:numFmt w:val="decimal"/>
      <w:lvlText w:val=" %1.%2.%3.%4.%5.%6.%7.%8 "/>
      <w:lvlJc w:val="left"/>
      <w:pPr>
        <w:ind w:left="3240" w:hanging="360"/>
      </w:pPr>
      <w:rPr>
        <w:rFonts w:ascii="DejaVu Sans Condensed" w:hAnsi="DejaVu Sans Condensed"/>
        <w:b/>
        <w:bCs/>
        <w:color w:val="000000"/>
        <w:sz w:val="21"/>
      </w:rPr>
    </w:lvl>
    <w:lvl w:ilvl="8">
      <w:start w:val="1"/>
      <w:numFmt w:val="decimal"/>
      <w:lvlText w:val=" %1.%2.%3.%4.%5.%6.%7.%8.%9 "/>
      <w:lvlJc w:val="left"/>
      <w:pPr>
        <w:ind w:left="3600" w:hanging="360"/>
      </w:pPr>
      <w:rPr>
        <w:rFonts w:ascii="DejaVu Sans Condensed" w:hAnsi="DejaVu Sans Condensed"/>
        <w:b/>
        <w:bCs/>
        <w:color w:val="000000"/>
        <w:sz w:val="21"/>
      </w:rPr>
    </w:lvl>
  </w:abstractNum>
  <w:abstractNum w:abstractNumId="42">
    <w:nsid w:val="264E2DAA"/>
    <w:multiLevelType w:val="multilevel"/>
    <w:tmpl w:val="07E2BA1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ascii="DejaVu Sans Condensed" w:hAnsi="DejaVu Sans Condensed" w:cs="DejaVu Sans Condensed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515" w:hanging="435"/>
      </w:pPr>
    </w:lvl>
    <w:lvl w:ilvl="2">
      <w:start w:val="1"/>
      <w:numFmt w:val="bullet"/>
      <w:lvlText w:val=""/>
      <w:lvlJc w:val="left"/>
      <w:pPr>
        <w:tabs>
          <w:tab w:val="num" w:pos="0"/>
        </w:tabs>
        <w:ind w:left="2340" w:hanging="360"/>
      </w:pPr>
      <w:rPr>
        <w:rFonts w:ascii="Symbol" w:hAnsi="Symbol" w:cs="Wingdings" w:hint="default"/>
      </w:r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8.%9"/>
      <w:lvlJc w:val="left"/>
      <w:pPr>
        <w:tabs>
          <w:tab w:val="num" w:pos="0"/>
        </w:tabs>
        <w:ind w:left="6480" w:hanging="360"/>
      </w:pPr>
    </w:lvl>
  </w:abstractNum>
  <w:abstractNum w:abstractNumId="43">
    <w:nsid w:val="27756061"/>
    <w:multiLevelType w:val="multilevel"/>
    <w:tmpl w:val="5002CEAA"/>
    <w:lvl w:ilvl="0">
      <w:start w:val="7"/>
      <w:numFmt w:val="decimal"/>
      <w:lvlText w:val="%1."/>
      <w:lvlJc w:val="left"/>
      <w:pPr>
        <w:tabs>
          <w:tab w:val="num" w:pos="630"/>
        </w:tabs>
        <w:ind w:left="630" w:hanging="63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DejaVu Sans Condensed" w:hAnsi="DejaVu Sans Condensed" w:cs="DejaVu Sans Condensed" w:hint="default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1080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44">
    <w:nsid w:val="28F569FC"/>
    <w:multiLevelType w:val="hybridMultilevel"/>
    <w:tmpl w:val="6F6CF480"/>
    <w:lvl w:ilvl="0" w:tplc="D972AB1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A9A1798"/>
    <w:multiLevelType w:val="hybridMultilevel"/>
    <w:tmpl w:val="CD0244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B7A3405"/>
    <w:multiLevelType w:val="hybridMultilevel"/>
    <w:tmpl w:val="CC3E184E"/>
    <w:lvl w:ilvl="0" w:tplc="450C39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E4964E6"/>
    <w:multiLevelType w:val="hybridMultilevel"/>
    <w:tmpl w:val="24F8B6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2E67547D"/>
    <w:multiLevelType w:val="hybridMultilevel"/>
    <w:tmpl w:val="2F985D3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2FFD2EAD"/>
    <w:multiLevelType w:val="multilevel"/>
    <w:tmpl w:val="9FA4013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decimal"/>
      <w:lvlText w:val="%2)"/>
      <w:lvlJc w:val="left"/>
      <w:pPr>
        <w:ind w:left="1860" w:hanging="420"/>
      </w:pPr>
      <w:rPr>
        <w:rFonts w:ascii="DejaVu Sans Condensed" w:hAnsi="DejaVu Sans Condensed" w:cs="DejaVu Sans Condensed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0">
    <w:nsid w:val="308232B5"/>
    <w:multiLevelType w:val="hybridMultilevel"/>
    <w:tmpl w:val="1FF66F5E"/>
    <w:lvl w:ilvl="0" w:tplc="83ACD392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  <w:b/>
        <w:bCs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1">
    <w:nsid w:val="309D4330"/>
    <w:multiLevelType w:val="hybridMultilevel"/>
    <w:tmpl w:val="B120C89C"/>
    <w:lvl w:ilvl="0" w:tplc="8D3844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34251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292F5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C2439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6C470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8BA17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F4E4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0BA548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260A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31BC27EF"/>
    <w:multiLevelType w:val="multilevel"/>
    <w:tmpl w:val="369A3BFA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DejaVu Sans Condensed" w:eastAsia="Andale Sans UI" w:hAnsi="DejaVu Sans Condensed" w:cs="Tahoma" w:hint="default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3">
    <w:nsid w:val="36650AC4"/>
    <w:multiLevelType w:val="multilevel"/>
    <w:tmpl w:val="6E982C0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decimal"/>
      <w:lvlText w:val="%2)"/>
      <w:lvlJc w:val="left"/>
      <w:pPr>
        <w:ind w:left="1890" w:hanging="450"/>
      </w:pPr>
      <w:rPr>
        <w:rFonts w:ascii="DejaVu Sans Condensed" w:hAnsi="DejaVu Sans Condensed" w:cs="DejaVu Sans Condensed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4">
    <w:nsid w:val="37FD10F0"/>
    <w:multiLevelType w:val="multilevel"/>
    <w:tmpl w:val="064E3E88"/>
    <w:lvl w:ilvl="0">
      <w:start w:val="1"/>
      <w:numFmt w:val="decimal"/>
      <w:lvlText w:val="%1)"/>
      <w:lvlJc w:val="left"/>
      <w:pPr>
        <w:ind w:left="2771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55">
    <w:nsid w:val="381E199F"/>
    <w:multiLevelType w:val="hybridMultilevel"/>
    <w:tmpl w:val="33328BC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3EC26B63"/>
    <w:multiLevelType w:val="hybridMultilevel"/>
    <w:tmpl w:val="DF7C4B42"/>
    <w:name w:val="WW8Num1522"/>
    <w:lvl w:ilvl="0" w:tplc="C3A4DC88">
      <w:start w:val="1"/>
      <w:numFmt w:val="lowerLetter"/>
      <w:lvlText w:val="%1)"/>
      <w:lvlJc w:val="left"/>
      <w:pPr>
        <w:ind w:left="21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63" w:hanging="360"/>
      </w:pPr>
    </w:lvl>
    <w:lvl w:ilvl="2" w:tplc="04150017">
      <w:start w:val="1"/>
      <w:numFmt w:val="lowerLetter"/>
      <w:lvlText w:val="%3)"/>
      <w:lvlJc w:val="left"/>
      <w:pPr>
        <w:ind w:left="3583" w:hanging="180"/>
      </w:pPr>
    </w:lvl>
    <w:lvl w:ilvl="3" w:tplc="0415000F" w:tentative="1">
      <w:start w:val="1"/>
      <w:numFmt w:val="decimal"/>
      <w:lvlText w:val="%4."/>
      <w:lvlJc w:val="left"/>
      <w:pPr>
        <w:ind w:left="4303" w:hanging="360"/>
      </w:pPr>
    </w:lvl>
    <w:lvl w:ilvl="4" w:tplc="04150019" w:tentative="1">
      <w:start w:val="1"/>
      <w:numFmt w:val="lowerLetter"/>
      <w:lvlText w:val="%5."/>
      <w:lvlJc w:val="left"/>
      <w:pPr>
        <w:ind w:left="5023" w:hanging="360"/>
      </w:pPr>
    </w:lvl>
    <w:lvl w:ilvl="5" w:tplc="0415001B" w:tentative="1">
      <w:start w:val="1"/>
      <w:numFmt w:val="lowerRoman"/>
      <w:lvlText w:val="%6."/>
      <w:lvlJc w:val="right"/>
      <w:pPr>
        <w:ind w:left="5743" w:hanging="180"/>
      </w:pPr>
    </w:lvl>
    <w:lvl w:ilvl="6" w:tplc="0415000F" w:tentative="1">
      <w:start w:val="1"/>
      <w:numFmt w:val="decimal"/>
      <w:lvlText w:val="%7."/>
      <w:lvlJc w:val="left"/>
      <w:pPr>
        <w:ind w:left="6463" w:hanging="360"/>
      </w:pPr>
    </w:lvl>
    <w:lvl w:ilvl="7" w:tplc="04150019" w:tentative="1">
      <w:start w:val="1"/>
      <w:numFmt w:val="lowerLetter"/>
      <w:lvlText w:val="%8."/>
      <w:lvlJc w:val="left"/>
      <w:pPr>
        <w:ind w:left="7183" w:hanging="360"/>
      </w:pPr>
    </w:lvl>
    <w:lvl w:ilvl="8" w:tplc="0415001B" w:tentative="1">
      <w:start w:val="1"/>
      <w:numFmt w:val="lowerRoman"/>
      <w:lvlText w:val="%9."/>
      <w:lvlJc w:val="right"/>
      <w:pPr>
        <w:ind w:left="7903" w:hanging="180"/>
      </w:pPr>
    </w:lvl>
  </w:abstractNum>
  <w:abstractNum w:abstractNumId="57">
    <w:nsid w:val="3ED077B1"/>
    <w:multiLevelType w:val="hybridMultilevel"/>
    <w:tmpl w:val="03146C14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8">
    <w:nsid w:val="3F2364BC"/>
    <w:multiLevelType w:val="multilevel"/>
    <w:tmpl w:val="82C0672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59">
    <w:nsid w:val="3F974CD7"/>
    <w:multiLevelType w:val="multilevel"/>
    <w:tmpl w:val="30E8AF7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3FAA0E3B"/>
    <w:multiLevelType w:val="multilevel"/>
    <w:tmpl w:val="1734714A"/>
    <w:name w:val="WW8Num15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DejaVu Sans Condensed" w:hAnsi="DejaVu Sans Condensed" w:cs="DejaVu Sans Condensed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hint="default"/>
      </w:rPr>
    </w:lvl>
  </w:abstractNum>
  <w:abstractNum w:abstractNumId="61">
    <w:nsid w:val="40610103"/>
    <w:multiLevelType w:val="hybridMultilevel"/>
    <w:tmpl w:val="E5465412"/>
    <w:lvl w:ilvl="0" w:tplc="A942D11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2">
    <w:nsid w:val="42283FE7"/>
    <w:multiLevelType w:val="hybridMultilevel"/>
    <w:tmpl w:val="39CEF6EE"/>
    <w:lvl w:ilvl="0" w:tplc="C018CD7C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3F54A53"/>
    <w:multiLevelType w:val="hybridMultilevel"/>
    <w:tmpl w:val="25DE2462"/>
    <w:lvl w:ilvl="0" w:tplc="A942D1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>
    <w:nsid w:val="44025043"/>
    <w:multiLevelType w:val="hybridMultilevel"/>
    <w:tmpl w:val="223E271C"/>
    <w:lvl w:ilvl="0" w:tplc="A02EB3E4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44D55DE9"/>
    <w:multiLevelType w:val="multilevel"/>
    <w:tmpl w:val="E5C67148"/>
    <w:lvl w:ilvl="0">
      <w:start w:val="1"/>
      <w:numFmt w:val="decimal"/>
      <w:lvlText w:val="%1)"/>
      <w:lvlJc w:val="left"/>
      <w:pPr>
        <w:ind w:left="1353" w:hanging="360"/>
      </w:pPr>
    </w:lvl>
    <w:lvl w:ilvl="1">
      <w:start w:val="1"/>
      <w:numFmt w:val="lowerLetter"/>
      <w:lvlText w:val="%2)"/>
      <w:lvlJc w:val="left"/>
      <w:pPr>
        <w:ind w:left="2062" w:hanging="360"/>
      </w:pPr>
      <w:rPr>
        <w:color w:val="00000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6">
    <w:nsid w:val="48DE31A2"/>
    <w:multiLevelType w:val="multilevel"/>
    <w:tmpl w:val="FAB46B9C"/>
    <w:lvl w:ilvl="0">
      <w:start w:val="1"/>
      <w:numFmt w:val="decimal"/>
      <w:pStyle w:val="Listawielopoziomowanumerowana"/>
      <w:lvlText w:val="%1."/>
      <w:lvlJc w:val="left"/>
      <w:pPr>
        <w:ind w:left="425" w:hanging="425"/>
      </w:pPr>
    </w:lvl>
    <w:lvl w:ilvl="1">
      <w:start w:val="1"/>
      <w:numFmt w:val="decimal"/>
      <w:lvlText w:val="%2)"/>
      <w:lvlJc w:val="left"/>
      <w:pPr>
        <w:ind w:left="850" w:hanging="425"/>
      </w:pPr>
    </w:lvl>
    <w:lvl w:ilvl="2">
      <w:start w:val="1"/>
      <w:numFmt w:val="lowerLetter"/>
      <w:lvlText w:val="%3)"/>
      <w:lvlJc w:val="left"/>
      <w:pPr>
        <w:ind w:left="1275" w:hanging="425"/>
      </w:pPr>
    </w:lvl>
    <w:lvl w:ilvl="3">
      <w:start w:val="1"/>
      <w:numFmt w:val="decimal"/>
      <w:lvlText w:val="(%4)"/>
      <w:lvlJc w:val="left"/>
      <w:pPr>
        <w:ind w:left="1700" w:hanging="425"/>
      </w:pPr>
    </w:lvl>
    <w:lvl w:ilvl="4">
      <w:start w:val="1"/>
      <w:numFmt w:val="lowerLetter"/>
      <w:lvlText w:val="(%5)"/>
      <w:lvlJc w:val="left"/>
      <w:pPr>
        <w:ind w:left="2125" w:hanging="425"/>
      </w:pPr>
    </w:lvl>
    <w:lvl w:ilvl="5">
      <w:start w:val="1"/>
      <w:numFmt w:val="lowerRoman"/>
      <w:lvlText w:val="(%6)"/>
      <w:lvlJc w:val="left"/>
      <w:pPr>
        <w:ind w:left="2550" w:hanging="425"/>
      </w:pPr>
    </w:lvl>
    <w:lvl w:ilvl="6">
      <w:start w:val="1"/>
      <w:numFmt w:val="decimal"/>
      <w:lvlText w:val="%7."/>
      <w:lvlJc w:val="left"/>
      <w:pPr>
        <w:ind w:left="2975" w:hanging="425"/>
      </w:pPr>
    </w:lvl>
    <w:lvl w:ilvl="7">
      <w:start w:val="1"/>
      <w:numFmt w:val="lowerLetter"/>
      <w:lvlText w:val="%8."/>
      <w:lvlJc w:val="left"/>
      <w:pPr>
        <w:ind w:left="3400" w:hanging="425"/>
      </w:pPr>
    </w:lvl>
    <w:lvl w:ilvl="8">
      <w:start w:val="1"/>
      <w:numFmt w:val="lowerRoman"/>
      <w:lvlText w:val="%9."/>
      <w:lvlJc w:val="left"/>
      <w:pPr>
        <w:ind w:left="3825" w:hanging="425"/>
      </w:pPr>
    </w:lvl>
  </w:abstractNum>
  <w:abstractNum w:abstractNumId="67">
    <w:nsid w:val="4A8E74CB"/>
    <w:multiLevelType w:val="hybridMultilevel"/>
    <w:tmpl w:val="61A4557E"/>
    <w:lvl w:ilvl="0" w:tplc="C3A4DC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4D7A0E26"/>
    <w:multiLevelType w:val="multilevel"/>
    <w:tmpl w:val="89F64D7A"/>
    <w:lvl w:ilvl="0">
      <w:start w:val="1"/>
      <w:numFmt w:val="decimal"/>
      <w:lvlText w:val="%1."/>
      <w:lvlJc w:val="left"/>
      <w:pPr>
        <w:ind w:left="360" w:hanging="360"/>
      </w:pPr>
      <w:rPr>
        <w:rFonts w:ascii="DejaVu Sans Condensed" w:hAnsi="DejaVu Sans Condensed" w:cs="DejaVu Sans Condensed"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color w:val="000000" w:themeColor="text1"/>
        <w:sz w:val="24"/>
      </w:rPr>
    </w:lvl>
    <w:lvl w:ilvl="2">
      <w:start w:val="1"/>
      <w:numFmt w:val="decimal"/>
      <w:lvlText w:val="%1.%2.%3."/>
      <w:lvlJc w:val="left"/>
      <w:pPr>
        <w:ind w:left="7876" w:hanging="504"/>
      </w:pPr>
      <w:rPr>
        <w:b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/>
      </w:rPr>
    </w:lvl>
    <w:lvl w:ilvl="4">
      <w:start w:val="1"/>
      <w:numFmt w:val="decimal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>
    <w:nsid w:val="4DA8779E"/>
    <w:multiLevelType w:val="hybridMultilevel"/>
    <w:tmpl w:val="6A166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4E9A4017"/>
    <w:multiLevelType w:val="hybridMultilevel"/>
    <w:tmpl w:val="C5BEBB2A"/>
    <w:lvl w:ilvl="0" w:tplc="C130DE52">
      <w:start w:val="1"/>
      <w:numFmt w:val="lowerLetter"/>
      <w:lvlText w:val="%1)"/>
      <w:lvlJc w:val="left"/>
      <w:pPr>
        <w:ind w:left="21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4F7B6275"/>
    <w:multiLevelType w:val="multilevel"/>
    <w:tmpl w:val="89F64D7A"/>
    <w:lvl w:ilvl="0">
      <w:start w:val="1"/>
      <w:numFmt w:val="decimal"/>
      <w:lvlText w:val="%1."/>
      <w:lvlJc w:val="left"/>
      <w:pPr>
        <w:ind w:left="360" w:hanging="360"/>
      </w:pPr>
      <w:rPr>
        <w:rFonts w:ascii="DejaVu Sans Condensed" w:hAnsi="DejaVu Sans Condensed" w:cs="DejaVu Sans Condensed"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color w:val="000000" w:themeColor="text1"/>
        <w:sz w:val="24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/>
      </w:rPr>
    </w:lvl>
    <w:lvl w:ilvl="4">
      <w:start w:val="1"/>
      <w:numFmt w:val="decimal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>
    <w:nsid w:val="508C56E2"/>
    <w:multiLevelType w:val="hybridMultilevel"/>
    <w:tmpl w:val="C8B0965C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73">
    <w:nsid w:val="54417EB9"/>
    <w:multiLevelType w:val="hybridMultilevel"/>
    <w:tmpl w:val="CC0CA4C6"/>
    <w:lvl w:ilvl="0" w:tplc="C3A4DC88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4">
    <w:nsid w:val="5469138B"/>
    <w:multiLevelType w:val="hybridMultilevel"/>
    <w:tmpl w:val="C7825E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493595C"/>
    <w:multiLevelType w:val="hybridMultilevel"/>
    <w:tmpl w:val="DB5CEBF4"/>
    <w:lvl w:ilvl="0" w:tplc="C3A4DC88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6">
    <w:nsid w:val="565840A4"/>
    <w:multiLevelType w:val="multilevel"/>
    <w:tmpl w:val="CF8CA23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8.%9"/>
      <w:lvlJc w:val="left"/>
      <w:pPr>
        <w:tabs>
          <w:tab w:val="num" w:pos="0"/>
        </w:tabs>
        <w:ind w:left="3600" w:hanging="360"/>
      </w:pPr>
    </w:lvl>
  </w:abstractNum>
  <w:abstractNum w:abstractNumId="77">
    <w:nsid w:val="57005C30"/>
    <w:multiLevelType w:val="hybridMultilevel"/>
    <w:tmpl w:val="AF90D54A"/>
    <w:lvl w:ilvl="0" w:tplc="EEA018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B32F53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F0876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D02631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FE4B60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34CAD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4E241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978B25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7CAB1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5D9D190C"/>
    <w:multiLevelType w:val="hybridMultilevel"/>
    <w:tmpl w:val="CC5C9670"/>
    <w:lvl w:ilvl="0" w:tplc="DAFEF7AA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>
    <w:nsid w:val="5E4E2EBA"/>
    <w:multiLevelType w:val="hybridMultilevel"/>
    <w:tmpl w:val="9B4C226E"/>
    <w:name w:val="WW8Num202"/>
    <w:lvl w:ilvl="0" w:tplc="1DE4F33A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DejaVu Sans Condensed" w:hAnsi="DejaVu Sans Condensed" w:cs="DejaVu Sans Condensed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5F493663"/>
    <w:multiLevelType w:val="hybridMultilevel"/>
    <w:tmpl w:val="6FAA39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5F9651E6"/>
    <w:multiLevelType w:val="hybridMultilevel"/>
    <w:tmpl w:val="68B0B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0A84D46"/>
    <w:multiLevelType w:val="hybridMultilevel"/>
    <w:tmpl w:val="B8808236"/>
    <w:lvl w:ilvl="0" w:tplc="B3E011B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1A67442"/>
    <w:multiLevelType w:val="multilevel"/>
    <w:tmpl w:val="89F64D7A"/>
    <w:lvl w:ilvl="0">
      <w:start w:val="1"/>
      <w:numFmt w:val="decimal"/>
      <w:lvlText w:val="%1."/>
      <w:lvlJc w:val="left"/>
      <w:pPr>
        <w:ind w:left="360" w:hanging="360"/>
      </w:pPr>
      <w:rPr>
        <w:rFonts w:ascii="DejaVu Sans Condensed" w:hAnsi="DejaVu Sans Condensed" w:cs="DejaVu Sans Condensed"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b w:val="0"/>
        <w:color w:val="000000" w:themeColor="text1"/>
        <w:sz w:val="24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b w:val="0"/>
        <w:bCs/>
      </w:rPr>
    </w:lvl>
    <w:lvl w:ilvl="4">
      <w:start w:val="1"/>
      <w:numFmt w:val="decimal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4">
    <w:nsid w:val="623D029A"/>
    <w:multiLevelType w:val="multilevel"/>
    <w:tmpl w:val="DC901966"/>
    <w:lvl w:ilvl="0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64026B9D"/>
    <w:multiLevelType w:val="hybridMultilevel"/>
    <w:tmpl w:val="DC72BCFC"/>
    <w:lvl w:ilvl="0" w:tplc="450C39CA">
      <w:start w:val="1"/>
      <w:numFmt w:val="decimal"/>
      <w:lvlText w:val="%1)"/>
      <w:lvlJc w:val="left"/>
      <w:pPr>
        <w:ind w:left="1875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595" w:hanging="360"/>
      </w:pPr>
    </w:lvl>
    <w:lvl w:ilvl="2" w:tplc="0415001B" w:tentative="1">
      <w:start w:val="1"/>
      <w:numFmt w:val="lowerRoman"/>
      <w:lvlText w:val="%3."/>
      <w:lvlJc w:val="right"/>
      <w:pPr>
        <w:ind w:left="3315" w:hanging="180"/>
      </w:pPr>
    </w:lvl>
    <w:lvl w:ilvl="3" w:tplc="0415000F" w:tentative="1">
      <w:start w:val="1"/>
      <w:numFmt w:val="decimal"/>
      <w:lvlText w:val="%4."/>
      <w:lvlJc w:val="left"/>
      <w:pPr>
        <w:ind w:left="4035" w:hanging="360"/>
      </w:pPr>
    </w:lvl>
    <w:lvl w:ilvl="4" w:tplc="04150019" w:tentative="1">
      <w:start w:val="1"/>
      <w:numFmt w:val="lowerLetter"/>
      <w:lvlText w:val="%5."/>
      <w:lvlJc w:val="left"/>
      <w:pPr>
        <w:ind w:left="4755" w:hanging="360"/>
      </w:pPr>
    </w:lvl>
    <w:lvl w:ilvl="5" w:tplc="0415001B" w:tentative="1">
      <w:start w:val="1"/>
      <w:numFmt w:val="lowerRoman"/>
      <w:lvlText w:val="%6."/>
      <w:lvlJc w:val="right"/>
      <w:pPr>
        <w:ind w:left="5475" w:hanging="180"/>
      </w:pPr>
    </w:lvl>
    <w:lvl w:ilvl="6" w:tplc="0415000F" w:tentative="1">
      <w:start w:val="1"/>
      <w:numFmt w:val="decimal"/>
      <w:lvlText w:val="%7."/>
      <w:lvlJc w:val="left"/>
      <w:pPr>
        <w:ind w:left="6195" w:hanging="360"/>
      </w:pPr>
    </w:lvl>
    <w:lvl w:ilvl="7" w:tplc="04150019" w:tentative="1">
      <w:start w:val="1"/>
      <w:numFmt w:val="lowerLetter"/>
      <w:lvlText w:val="%8."/>
      <w:lvlJc w:val="left"/>
      <w:pPr>
        <w:ind w:left="6915" w:hanging="360"/>
      </w:pPr>
    </w:lvl>
    <w:lvl w:ilvl="8" w:tplc="0415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86">
    <w:nsid w:val="64A00CA3"/>
    <w:multiLevelType w:val="hybridMultilevel"/>
    <w:tmpl w:val="FFAAE58A"/>
    <w:lvl w:ilvl="0" w:tplc="450C39C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>
    <w:nsid w:val="65291769"/>
    <w:multiLevelType w:val="multilevel"/>
    <w:tmpl w:val="468E166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ascii="DejaVu Sans Condensed" w:hAnsi="DejaVu Sans Condensed" w:cs="DejaVu Sans Condensed"/>
        <w:b w:val="0"/>
        <w:bCs/>
        <w:sz w:val="24"/>
      </w:rPr>
    </w:lvl>
    <w:lvl w:ilvl="2">
      <w:start w:val="1"/>
      <w:numFmt w:val="decimal"/>
      <w:lvlText w:val="%1.%2.%3."/>
      <w:lvlJc w:val="left"/>
      <w:pPr>
        <w:ind w:left="1080" w:hanging="108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800" w:hanging="180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520" w:hanging="2520"/>
      </w:pPr>
    </w:lvl>
  </w:abstractNum>
  <w:abstractNum w:abstractNumId="88">
    <w:nsid w:val="678F24D2"/>
    <w:multiLevelType w:val="multilevel"/>
    <w:tmpl w:val="96AE1DE6"/>
    <w:lvl w:ilvl="0">
      <w:start w:val="16"/>
      <w:numFmt w:val="decimal"/>
      <w:lvlText w:val="%1"/>
      <w:lvlJc w:val="left"/>
      <w:pPr>
        <w:tabs>
          <w:tab w:val="num" w:pos="0"/>
        </w:tabs>
        <w:ind w:left="555" w:hanging="555"/>
      </w:pPr>
      <w:rPr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DejaVu Sans Condensed" w:hAnsi="DejaVu Sans Condensed" w:cs="DejaVu Sans Condensed"/>
        <w:b w:val="0"/>
        <w:bCs/>
        <w:color w:val="000000"/>
        <w:sz w:val="24"/>
        <w:szCs w:val="24"/>
        <w:lang w:eastAsia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108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80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20" w:hanging="2520"/>
      </w:pPr>
    </w:lvl>
  </w:abstractNum>
  <w:abstractNum w:abstractNumId="89">
    <w:nsid w:val="6A3D672C"/>
    <w:multiLevelType w:val="hybridMultilevel"/>
    <w:tmpl w:val="346455D0"/>
    <w:lvl w:ilvl="0" w:tplc="4A3073E2">
      <w:start w:val="1"/>
      <w:numFmt w:val="bullet"/>
      <w:lvlText w:val=""/>
      <w:lvlJc w:val="left"/>
      <w:pPr>
        <w:ind w:left="3315" w:hanging="360"/>
      </w:pPr>
      <w:rPr>
        <w:rFonts w:ascii="Symbol" w:hAnsi="Symbol" w:cs="Wingdings" w:hint="default"/>
      </w:rPr>
    </w:lvl>
    <w:lvl w:ilvl="1" w:tplc="04150003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75" w:hanging="360"/>
      </w:pPr>
      <w:rPr>
        <w:rFonts w:ascii="Wingdings" w:hAnsi="Wingdings" w:hint="default"/>
      </w:rPr>
    </w:lvl>
  </w:abstractNum>
  <w:abstractNum w:abstractNumId="90">
    <w:nsid w:val="6B1140F1"/>
    <w:multiLevelType w:val="hybridMultilevel"/>
    <w:tmpl w:val="8110DA0E"/>
    <w:lvl w:ilvl="0" w:tplc="D51E782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70B3556B"/>
    <w:multiLevelType w:val="multilevel"/>
    <w:tmpl w:val="52AE3D6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72DB1786"/>
    <w:multiLevelType w:val="multilevel"/>
    <w:tmpl w:val="2EF26F42"/>
    <w:styleLink w:val="WWNum10"/>
    <w:lvl w:ilvl="0">
      <w:start w:val="1"/>
      <w:numFmt w:val="decimal"/>
      <w:lvlText w:val="%1)"/>
      <w:lvlJc w:val="left"/>
      <w:pPr>
        <w:ind w:left="720" w:hanging="360"/>
      </w:pPr>
      <w:rPr>
        <w:rFonts w:ascii="DejaVu Sans Condensed" w:hAnsi="DejaVu Sans Condensed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3">
    <w:nsid w:val="74C20220"/>
    <w:multiLevelType w:val="hybridMultilevel"/>
    <w:tmpl w:val="C8E44E9E"/>
    <w:lvl w:ilvl="0" w:tplc="D3227652">
      <w:start w:val="1"/>
      <w:numFmt w:val="decimal"/>
      <w:lvlText w:val="%1)"/>
      <w:lvlJc w:val="left"/>
      <w:pPr>
        <w:ind w:left="1512" w:hanging="360"/>
      </w:pPr>
    </w:lvl>
    <w:lvl w:ilvl="1" w:tplc="C9EAA390">
      <w:start w:val="1"/>
      <w:numFmt w:val="lowerLetter"/>
      <w:lvlText w:val="%2)"/>
      <w:lvlJc w:val="left"/>
      <w:pPr>
        <w:ind w:left="2232" w:hanging="360"/>
      </w:pPr>
    </w:lvl>
    <w:lvl w:ilvl="2" w:tplc="0415001B">
      <w:start w:val="1"/>
      <w:numFmt w:val="lowerRoman"/>
      <w:lvlText w:val="%3."/>
      <w:lvlJc w:val="right"/>
      <w:pPr>
        <w:ind w:left="2952" w:hanging="180"/>
      </w:pPr>
    </w:lvl>
    <w:lvl w:ilvl="3" w:tplc="0415000F">
      <w:start w:val="1"/>
      <w:numFmt w:val="decimal"/>
      <w:lvlText w:val="%4."/>
      <w:lvlJc w:val="left"/>
      <w:pPr>
        <w:ind w:left="3672" w:hanging="360"/>
      </w:pPr>
    </w:lvl>
    <w:lvl w:ilvl="4" w:tplc="04150019">
      <w:start w:val="1"/>
      <w:numFmt w:val="lowerLetter"/>
      <w:lvlText w:val="%5."/>
      <w:lvlJc w:val="left"/>
      <w:pPr>
        <w:ind w:left="4392" w:hanging="360"/>
      </w:pPr>
    </w:lvl>
    <w:lvl w:ilvl="5" w:tplc="0415001B">
      <w:start w:val="1"/>
      <w:numFmt w:val="lowerRoman"/>
      <w:lvlText w:val="%6."/>
      <w:lvlJc w:val="right"/>
      <w:pPr>
        <w:ind w:left="5112" w:hanging="180"/>
      </w:pPr>
    </w:lvl>
    <w:lvl w:ilvl="6" w:tplc="0415000F">
      <w:start w:val="1"/>
      <w:numFmt w:val="decimal"/>
      <w:lvlText w:val="%7."/>
      <w:lvlJc w:val="left"/>
      <w:pPr>
        <w:ind w:left="5832" w:hanging="360"/>
      </w:pPr>
    </w:lvl>
    <w:lvl w:ilvl="7" w:tplc="04150019">
      <w:start w:val="1"/>
      <w:numFmt w:val="lowerLetter"/>
      <w:lvlText w:val="%8."/>
      <w:lvlJc w:val="left"/>
      <w:pPr>
        <w:ind w:left="6552" w:hanging="360"/>
      </w:pPr>
    </w:lvl>
    <w:lvl w:ilvl="8" w:tplc="0415001B">
      <w:start w:val="1"/>
      <w:numFmt w:val="lowerRoman"/>
      <w:lvlText w:val="%9."/>
      <w:lvlJc w:val="right"/>
      <w:pPr>
        <w:ind w:left="7272" w:hanging="180"/>
      </w:pPr>
    </w:lvl>
  </w:abstractNum>
  <w:abstractNum w:abstractNumId="94">
    <w:nsid w:val="76457978"/>
    <w:multiLevelType w:val="hybridMultilevel"/>
    <w:tmpl w:val="7C9E2E8E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95">
    <w:nsid w:val="77763DE3"/>
    <w:multiLevelType w:val="multilevel"/>
    <w:tmpl w:val="ED521EE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Wingdings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25" w:hanging="52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96">
    <w:nsid w:val="78B101E3"/>
    <w:multiLevelType w:val="hybridMultilevel"/>
    <w:tmpl w:val="0748C78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7">
    <w:nsid w:val="7AC0774E"/>
    <w:multiLevelType w:val="hybridMultilevel"/>
    <w:tmpl w:val="56E875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F5367E0"/>
    <w:multiLevelType w:val="hybridMultilevel"/>
    <w:tmpl w:val="9F3EA2B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>
    <w:nsid w:val="7FF36896"/>
    <w:multiLevelType w:val="hybridMultilevel"/>
    <w:tmpl w:val="DBDE64A8"/>
    <w:lvl w:ilvl="0" w:tplc="1004B718">
      <w:start w:val="1"/>
      <w:numFmt w:val="decimal"/>
      <w:lvlText w:val="%1)"/>
      <w:lvlJc w:val="left"/>
      <w:pPr>
        <w:ind w:left="1080" w:hanging="360"/>
      </w:pPr>
      <w:rPr>
        <w:rFonts w:ascii="DejaVu Sans Condensed" w:hAnsi="DejaVu Sans Condensed" w:cs="DejaVu Sans Condensed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8"/>
  </w:num>
  <w:num w:numId="2">
    <w:abstractNumId w:val="76"/>
  </w:num>
  <w:num w:numId="3">
    <w:abstractNumId w:val="88"/>
  </w:num>
  <w:num w:numId="4">
    <w:abstractNumId w:val="88"/>
  </w:num>
  <w:num w:numId="5">
    <w:abstractNumId w:val="88"/>
  </w:num>
  <w:num w:numId="6">
    <w:abstractNumId w:val="88"/>
  </w:num>
  <w:num w:numId="7">
    <w:abstractNumId w:val="88"/>
  </w:num>
  <w:num w:numId="8">
    <w:abstractNumId w:val="88"/>
  </w:num>
  <w:num w:numId="9">
    <w:abstractNumId w:val="88"/>
  </w:num>
  <w:num w:numId="10">
    <w:abstractNumId w:val="88"/>
  </w:num>
  <w:num w:numId="11">
    <w:abstractNumId w:val="41"/>
  </w:num>
  <w:num w:numId="12">
    <w:abstractNumId w:val="70"/>
  </w:num>
  <w:num w:numId="13">
    <w:abstractNumId w:val="90"/>
  </w:num>
  <w:num w:numId="14">
    <w:abstractNumId w:val="42"/>
  </w:num>
  <w:num w:numId="15">
    <w:abstractNumId w:val="95"/>
  </w:num>
  <w:num w:numId="16">
    <w:abstractNumId w:val="24"/>
  </w:num>
  <w:num w:numId="17">
    <w:abstractNumId w:val="86"/>
  </w:num>
  <w:num w:numId="18">
    <w:abstractNumId w:val="85"/>
  </w:num>
  <w:num w:numId="19">
    <w:abstractNumId w:val="57"/>
  </w:num>
  <w:num w:numId="20">
    <w:abstractNumId w:val="89"/>
  </w:num>
  <w:num w:numId="21">
    <w:abstractNumId w:val="44"/>
  </w:num>
  <w:num w:numId="22">
    <w:abstractNumId w:val="72"/>
  </w:num>
  <w:num w:numId="23">
    <w:abstractNumId w:val="4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1"/>
  </w:num>
  <w:num w:numId="25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4"/>
  </w:num>
  <w:num w:numId="30">
    <w:abstractNumId w:val="83"/>
  </w:num>
  <w:num w:numId="31">
    <w:abstractNumId w:val="34"/>
  </w:num>
  <w:num w:numId="32">
    <w:abstractNumId w:val="35"/>
  </w:num>
  <w:num w:numId="33">
    <w:abstractNumId w:val="22"/>
  </w:num>
  <w:num w:numId="34">
    <w:abstractNumId w:val="23"/>
  </w:num>
  <w:num w:numId="35">
    <w:abstractNumId w:val="67"/>
  </w:num>
  <w:num w:numId="36">
    <w:abstractNumId w:val="27"/>
  </w:num>
  <w:num w:numId="37">
    <w:abstractNumId w:val="73"/>
  </w:num>
  <w:num w:numId="38">
    <w:abstractNumId w:val="75"/>
  </w:num>
  <w:num w:numId="39">
    <w:abstractNumId w:val="25"/>
  </w:num>
  <w:num w:numId="40">
    <w:abstractNumId w:val="64"/>
  </w:num>
  <w:num w:numId="41">
    <w:abstractNumId w:val="77"/>
  </w:num>
  <w:num w:numId="42">
    <w:abstractNumId w:val="51"/>
  </w:num>
  <w:num w:numId="43">
    <w:abstractNumId w:val="99"/>
  </w:num>
  <w:num w:numId="4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6"/>
  </w:num>
  <w:num w:numId="46">
    <w:abstractNumId w:val="32"/>
  </w:num>
  <w:num w:numId="47">
    <w:abstractNumId w:val="45"/>
  </w:num>
  <w:num w:numId="48">
    <w:abstractNumId w:val="80"/>
  </w:num>
  <w:num w:numId="49">
    <w:abstractNumId w:val="47"/>
  </w:num>
  <w:num w:numId="50">
    <w:abstractNumId w:val="40"/>
  </w:num>
  <w:num w:numId="51">
    <w:abstractNumId w:val="31"/>
  </w:num>
  <w:num w:numId="52">
    <w:abstractNumId w:val="78"/>
  </w:num>
  <w:num w:numId="53">
    <w:abstractNumId w:val="61"/>
  </w:num>
  <w:num w:numId="54">
    <w:abstractNumId w:val="82"/>
  </w:num>
  <w:num w:numId="55">
    <w:abstractNumId w:val="91"/>
  </w:num>
  <w:num w:numId="56">
    <w:abstractNumId w:val="63"/>
  </w:num>
  <w:num w:numId="57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7"/>
  </w:num>
  <w:num w:numId="59">
    <w:abstractNumId w:val="36"/>
  </w:num>
  <w:num w:numId="60">
    <w:abstractNumId w:val="33"/>
  </w:num>
  <w:num w:numId="61">
    <w:abstractNumId w:val="48"/>
  </w:num>
  <w:num w:numId="62">
    <w:abstractNumId w:val="29"/>
  </w:num>
  <w:num w:numId="63">
    <w:abstractNumId w:val="62"/>
  </w:num>
  <w:num w:numId="64">
    <w:abstractNumId w:val="81"/>
  </w:num>
  <w:num w:numId="65">
    <w:abstractNumId w:val="98"/>
  </w:num>
  <w:num w:numId="66">
    <w:abstractNumId w:val="97"/>
  </w:num>
  <w:num w:numId="67">
    <w:abstractNumId w:val="39"/>
  </w:num>
  <w:num w:numId="68">
    <w:abstractNumId w:val="69"/>
  </w:num>
  <w:num w:numId="69">
    <w:abstractNumId w:val="4"/>
  </w:num>
  <w:num w:numId="70">
    <w:abstractNumId w:val="55"/>
  </w:num>
  <w:num w:numId="71">
    <w:abstractNumId w:val="74"/>
  </w:num>
  <w:num w:numId="72">
    <w:abstractNumId w:val="96"/>
  </w:num>
  <w:num w:numId="73">
    <w:abstractNumId w:val="38"/>
  </w:num>
  <w:num w:numId="74">
    <w:abstractNumId w:val="26"/>
  </w:num>
  <w:num w:numId="75">
    <w:abstractNumId w:val="94"/>
  </w:num>
  <w:num w:numId="76">
    <w:abstractNumId w:val="28"/>
  </w:num>
  <w:num w:numId="77">
    <w:abstractNumId w:val="53"/>
  </w:num>
  <w:num w:numId="78">
    <w:abstractNumId w:val="49"/>
  </w:num>
  <w:num w:numId="79">
    <w:abstractNumId w:val="54"/>
  </w:num>
  <w:num w:numId="80">
    <w:abstractNumId w:val="58"/>
  </w:num>
  <w:num w:numId="81">
    <w:abstractNumId w:val="59"/>
  </w:num>
  <w:num w:numId="82">
    <w:abstractNumId w:val="92"/>
  </w:num>
  <w:num w:numId="83">
    <w:abstractNumId w:val="92"/>
    <w:lvlOverride w:ilvl="0">
      <w:startOverride w:val="1"/>
    </w:lvlOverride>
  </w:num>
  <w:num w:numId="8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68"/>
  </w:num>
  <w:num w:numId="86">
    <w:abstractNumId w:val="37"/>
  </w:num>
  <w:num w:numId="87">
    <w:abstractNumId w:val="50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4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8D"/>
    <w:rsid w:val="000009E7"/>
    <w:rsid w:val="00001142"/>
    <w:rsid w:val="00004793"/>
    <w:rsid w:val="000134CD"/>
    <w:rsid w:val="00013AB2"/>
    <w:rsid w:val="00016CF5"/>
    <w:rsid w:val="00025BD3"/>
    <w:rsid w:val="00041709"/>
    <w:rsid w:val="00041EE2"/>
    <w:rsid w:val="00042BA4"/>
    <w:rsid w:val="00046563"/>
    <w:rsid w:val="00052C13"/>
    <w:rsid w:val="00056640"/>
    <w:rsid w:val="0006060B"/>
    <w:rsid w:val="000620C0"/>
    <w:rsid w:val="00066329"/>
    <w:rsid w:val="00066845"/>
    <w:rsid w:val="000742E4"/>
    <w:rsid w:val="00075FC2"/>
    <w:rsid w:val="00082935"/>
    <w:rsid w:val="00083582"/>
    <w:rsid w:val="000841B9"/>
    <w:rsid w:val="000952BF"/>
    <w:rsid w:val="000A711F"/>
    <w:rsid w:val="000B0296"/>
    <w:rsid w:val="000B23FD"/>
    <w:rsid w:val="000B7445"/>
    <w:rsid w:val="000C0364"/>
    <w:rsid w:val="000C0403"/>
    <w:rsid w:val="000D0258"/>
    <w:rsid w:val="000D10AE"/>
    <w:rsid w:val="000D5D8B"/>
    <w:rsid w:val="000E2487"/>
    <w:rsid w:val="000E768E"/>
    <w:rsid w:val="000F62B9"/>
    <w:rsid w:val="000F78AC"/>
    <w:rsid w:val="000F78EC"/>
    <w:rsid w:val="001016DB"/>
    <w:rsid w:val="001036D0"/>
    <w:rsid w:val="001038A2"/>
    <w:rsid w:val="00110153"/>
    <w:rsid w:val="00117429"/>
    <w:rsid w:val="00122B7E"/>
    <w:rsid w:val="001421C3"/>
    <w:rsid w:val="00142A31"/>
    <w:rsid w:val="00143293"/>
    <w:rsid w:val="00144426"/>
    <w:rsid w:val="001446BD"/>
    <w:rsid w:val="001454A2"/>
    <w:rsid w:val="00145A6D"/>
    <w:rsid w:val="001465FE"/>
    <w:rsid w:val="0014712B"/>
    <w:rsid w:val="0015586B"/>
    <w:rsid w:val="00156AF3"/>
    <w:rsid w:val="001607E7"/>
    <w:rsid w:val="00160932"/>
    <w:rsid w:val="00163186"/>
    <w:rsid w:val="0016793D"/>
    <w:rsid w:val="00167D5F"/>
    <w:rsid w:val="00177620"/>
    <w:rsid w:val="00177E31"/>
    <w:rsid w:val="00181DFB"/>
    <w:rsid w:val="001831D7"/>
    <w:rsid w:val="00186E81"/>
    <w:rsid w:val="00187F98"/>
    <w:rsid w:val="001910D6"/>
    <w:rsid w:val="00195A81"/>
    <w:rsid w:val="001A6139"/>
    <w:rsid w:val="001A6A47"/>
    <w:rsid w:val="001B6C4A"/>
    <w:rsid w:val="001C041E"/>
    <w:rsid w:val="001C451A"/>
    <w:rsid w:val="001C4C45"/>
    <w:rsid w:val="001C5BB2"/>
    <w:rsid w:val="001D0078"/>
    <w:rsid w:val="001D22A1"/>
    <w:rsid w:val="001D24B6"/>
    <w:rsid w:val="001D4B66"/>
    <w:rsid w:val="001E0C8B"/>
    <w:rsid w:val="001E4027"/>
    <w:rsid w:val="001E51FF"/>
    <w:rsid w:val="001F05D0"/>
    <w:rsid w:val="001F2C18"/>
    <w:rsid w:val="001F6C14"/>
    <w:rsid w:val="002004D8"/>
    <w:rsid w:val="00202562"/>
    <w:rsid w:val="00205DE1"/>
    <w:rsid w:val="00214E3C"/>
    <w:rsid w:val="002150AE"/>
    <w:rsid w:val="002204AB"/>
    <w:rsid w:val="00221E70"/>
    <w:rsid w:val="0022366E"/>
    <w:rsid w:val="0022787E"/>
    <w:rsid w:val="002313FF"/>
    <w:rsid w:val="00231BB3"/>
    <w:rsid w:val="00234B24"/>
    <w:rsid w:val="00235C32"/>
    <w:rsid w:val="00237B4C"/>
    <w:rsid w:val="002453FF"/>
    <w:rsid w:val="0025025B"/>
    <w:rsid w:val="002523A4"/>
    <w:rsid w:val="00253213"/>
    <w:rsid w:val="0025476C"/>
    <w:rsid w:val="00263EC8"/>
    <w:rsid w:val="00265284"/>
    <w:rsid w:val="00272A40"/>
    <w:rsid w:val="00274726"/>
    <w:rsid w:val="00276705"/>
    <w:rsid w:val="002816CE"/>
    <w:rsid w:val="002823BA"/>
    <w:rsid w:val="002853B7"/>
    <w:rsid w:val="002865F7"/>
    <w:rsid w:val="00286C5D"/>
    <w:rsid w:val="00292F50"/>
    <w:rsid w:val="002A1DC5"/>
    <w:rsid w:val="002A6E3B"/>
    <w:rsid w:val="002A7653"/>
    <w:rsid w:val="002B3611"/>
    <w:rsid w:val="002B7369"/>
    <w:rsid w:val="002C277B"/>
    <w:rsid w:val="002C68C6"/>
    <w:rsid w:val="002D3581"/>
    <w:rsid w:val="002D43A1"/>
    <w:rsid w:val="002D5611"/>
    <w:rsid w:val="002D5F14"/>
    <w:rsid w:val="002E0519"/>
    <w:rsid w:val="002F2677"/>
    <w:rsid w:val="002F3B19"/>
    <w:rsid w:val="002F721A"/>
    <w:rsid w:val="003018A4"/>
    <w:rsid w:val="00305828"/>
    <w:rsid w:val="00312D28"/>
    <w:rsid w:val="00313196"/>
    <w:rsid w:val="0031351A"/>
    <w:rsid w:val="00315363"/>
    <w:rsid w:val="003165F3"/>
    <w:rsid w:val="003219D4"/>
    <w:rsid w:val="00333E15"/>
    <w:rsid w:val="0033417D"/>
    <w:rsid w:val="0033438E"/>
    <w:rsid w:val="00342744"/>
    <w:rsid w:val="00346CF1"/>
    <w:rsid w:val="00354D82"/>
    <w:rsid w:val="00360C71"/>
    <w:rsid w:val="003629F6"/>
    <w:rsid w:val="00362ED2"/>
    <w:rsid w:val="00365412"/>
    <w:rsid w:val="00367011"/>
    <w:rsid w:val="00367045"/>
    <w:rsid w:val="003718F2"/>
    <w:rsid w:val="00371B9D"/>
    <w:rsid w:val="00376345"/>
    <w:rsid w:val="00377409"/>
    <w:rsid w:val="00380043"/>
    <w:rsid w:val="00390194"/>
    <w:rsid w:val="003904EC"/>
    <w:rsid w:val="0039686A"/>
    <w:rsid w:val="003A1377"/>
    <w:rsid w:val="003A1ACA"/>
    <w:rsid w:val="003B12A9"/>
    <w:rsid w:val="003B1527"/>
    <w:rsid w:val="003B3B02"/>
    <w:rsid w:val="003B47B3"/>
    <w:rsid w:val="003C1033"/>
    <w:rsid w:val="003C4AD8"/>
    <w:rsid w:val="003D70BB"/>
    <w:rsid w:val="003D7AC3"/>
    <w:rsid w:val="003E096C"/>
    <w:rsid w:val="003E3896"/>
    <w:rsid w:val="003F0F68"/>
    <w:rsid w:val="003F4045"/>
    <w:rsid w:val="004000B9"/>
    <w:rsid w:val="00401C6D"/>
    <w:rsid w:val="00402B44"/>
    <w:rsid w:val="004118C3"/>
    <w:rsid w:val="004130FE"/>
    <w:rsid w:val="00416833"/>
    <w:rsid w:val="0041711F"/>
    <w:rsid w:val="0042218B"/>
    <w:rsid w:val="00430625"/>
    <w:rsid w:val="0043267C"/>
    <w:rsid w:val="00434733"/>
    <w:rsid w:val="00441017"/>
    <w:rsid w:val="00443A82"/>
    <w:rsid w:val="00453246"/>
    <w:rsid w:val="00456E4C"/>
    <w:rsid w:val="00456EB4"/>
    <w:rsid w:val="00462837"/>
    <w:rsid w:val="00466BF7"/>
    <w:rsid w:val="00466C80"/>
    <w:rsid w:val="004713A3"/>
    <w:rsid w:val="00476D17"/>
    <w:rsid w:val="004869DE"/>
    <w:rsid w:val="00492BC4"/>
    <w:rsid w:val="0049328B"/>
    <w:rsid w:val="00497902"/>
    <w:rsid w:val="00497D7C"/>
    <w:rsid w:val="004A415E"/>
    <w:rsid w:val="004B024C"/>
    <w:rsid w:val="004B25BF"/>
    <w:rsid w:val="004B6767"/>
    <w:rsid w:val="004C13EA"/>
    <w:rsid w:val="004C184A"/>
    <w:rsid w:val="004C1B13"/>
    <w:rsid w:val="004C3CF0"/>
    <w:rsid w:val="004C4B15"/>
    <w:rsid w:val="004C5208"/>
    <w:rsid w:val="004C6D0A"/>
    <w:rsid w:val="004C7E4C"/>
    <w:rsid w:val="004D12FF"/>
    <w:rsid w:val="004D1B6F"/>
    <w:rsid w:val="004D36F8"/>
    <w:rsid w:val="004D3737"/>
    <w:rsid w:val="004D38C7"/>
    <w:rsid w:val="004D5086"/>
    <w:rsid w:val="004D5A0E"/>
    <w:rsid w:val="004D7188"/>
    <w:rsid w:val="004E221D"/>
    <w:rsid w:val="004E298F"/>
    <w:rsid w:val="004E582A"/>
    <w:rsid w:val="004E76EE"/>
    <w:rsid w:val="004F39D6"/>
    <w:rsid w:val="004F4D61"/>
    <w:rsid w:val="00503D6D"/>
    <w:rsid w:val="00512265"/>
    <w:rsid w:val="00512E5A"/>
    <w:rsid w:val="00513DFA"/>
    <w:rsid w:val="00515528"/>
    <w:rsid w:val="00526142"/>
    <w:rsid w:val="005315B0"/>
    <w:rsid w:val="00531761"/>
    <w:rsid w:val="00537495"/>
    <w:rsid w:val="00545996"/>
    <w:rsid w:val="00545EE4"/>
    <w:rsid w:val="0054737A"/>
    <w:rsid w:val="00551C5E"/>
    <w:rsid w:val="0056515C"/>
    <w:rsid w:val="005666DB"/>
    <w:rsid w:val="00566FEB"/>
    <w:rsid w:val="00570709"/>
    <w:rsid w:val="00570AC8"/>
    <w:rsid w:val="00571DCC"/>
    <w:rsid w:val="005809A9"/>
    <w:rsid w:val="005860C7"/>
    <w:rsid w:val="00587FD7"/>
    <w:rsid w:val="00592F0B"/>
    <w:rsid w:val="00593773"/>
    <w:rsid w:val="005972F8"/>
    <w:rsid w:val="005A26A9"/>
    <w:rsid w:val="005A2E96"/>
    <w:rsid w:val="005A3481"/>
    <w:rsid w:val="005A7563"/>
    <w:rsid w:val="005A7577"/>
    <w:rsid w:val="005A7D20"/>
    <w:rsid w:val="005B3DA1"/>
    <w:rsid w:val="005B42C0"/>
    <w:rsid w:val="005B7E3F"/>
    <w:rsid w:val="005C11BC"/>
    <w:rsid w:val="005D1573"/>
    <w:rsid w:val="005D714D"/>
    <w:rsid w:val="005E053F"/>
    <w:rsid w:val="005E2A0A"/>
    <w:rsid w:val="005E4CBC"/>
    <w:rsid w:val="005E4FD3"/>
    <w:rsid w:val="005E5E66"/>
    <w:rsid w:val="005F3D42"/>
    <w:rsid w:val="005F54E9"/>
    <w:rsid w:val="00604215"/>
    <w:rsid w:val="006127E1"/>
    <w:rsid w:val="0061391C"/>
    <w:rsid w:val="00616ECE"/>
    <w:rsid w:val="00622896"/>
    <w:rsid w:val="006229A6"/>
    <w:rsid w:val="00625A92"/>
    <w:rsid w:val="00626B7A"/>
    <w:rsid w:val="00631E3E"/>
    <w:rsid w:val="00635089"/>
    <w:rsid w:val="006379D7"/>
    <w:rsid w:val="00637E7B"/>
    <w:rsid w:val="0064266A"/>
    <w:rsid w:val="0064368E"/>
    <w:rsid w:val="006443FC"/>
    <w:rsid w:val="00645E7D"/>
    <w:rsid w:val="00647986"/>
    <w:rsid w:val="006511CD"/>
    <w:rsid w:val="0065196B"/>
    <w:rsid w:val="00657D99"/>
    <w:rsid w:val="00661F45"/>
    <w:rsid w:val="006671A7"/>
    <w:rsid w:val="00671EA3"/>
    <w:rsid w:val="006769F5"/>
    <w:rsid w:val="0068051A"/>
    <w:rsid w:val="00686722"/>
    <w:rsid w:val="006906F3"/>
    <w:rsid w:val="00692BE0"/>
    <w:rsid w:val="006951F2"/>
    <w:rsid w:val="00695F79"/>
    <w:rsid w:val="006A237E"/>
    <w:rsid w:val="006A3CD8"/>
    <w:rsid w:val="006C41E5"/>
    <w:rsid w:val="006C5F94"/>
    <w:rsid w:val="006C6905"/>
    <w:rsid w:val="006D101B"/>
    <w:rsid w:val="006D3861"/>
    <w:rsid w:val="006D5B5A"/>
    <w:rsid w:val="006E1C89"/>
    <w:rsid w:val="006E62D1"/>
    <w:rsid w:val="006F2C31"/>
    <w:rsid w:val="006F31EB"/>
    <w:rsid w:val="00703839"/>
    <w:rsid w:val="00706D04"/>
    <w:rsid w:val="00710E02"/>
    <w:rsid w:val="007119AD"/>
    <w:rsid w:val="0071240C"/>
    <w:rsid w:val="007132A8"/>
    <w:rsid w:val="00717E6D"/>
    <w:rsid w:val="00722053"/>
    <w:rsid w:val="00724BBD"/>
    <w:rsid w:val="00724F07"/>
    <w:rsid w:val="007274BF"/>
    <w:rsid w:val="0073373D"/>
    <w:rsid w:val="00736067"/>
    <w:rsid w:val="007371F9"/>
    <w:rsid w:val="00737E6E"/>
    <w:rsid w:val="00742457"/>
    <w:rsid w:val="00745443"/>
    <w:rsid w:val="0074790E"/>
    <w:rsid w:val="00752418"/>
    <w:rsid w:val="00753BC0"/>
    <w:rsid w:val="0076330F"/>
    <w:rsid w:val="00764234"/>
    <w:rsid w:val="00764AD0"/>
    <w:rsid w:val="0077015C"/>
    <w:rsid w:val="00770EBF"/>
    <w:rsid w:val="0077502F"/>
    <w:rsid w:val="00777E49"/>
    <w:rsid w:val="00787560"/>
    <w:rsid w:val="0079036B"/>
    <w:rsid w:val="00791F76"/>
    <w:rsid w:val="00792283"/>
    <w:rsid w:val="0079242F"/>
    <w:rsid w:val="007A1BF9"/>
    <w:rsid w:val="007A3D57"/>
    <w:rsid w:val="007A481A"/>
    <w:rsid w:val="007A4F85"/>
    <w:rsid w:val="007A53C5"/>
    <w:rsid w:val="007A6C08"/>
    <w:rsid w:val="007B1C94"/>
    <w:rsid w:val="007B55E8"/>
    <w:rsid w:val="007B734E"/>
    <w:rsid w:val="007C1A9A"/>
    <w:rsid w:val="007D4397"/>
    <w:rsid w:val="007E0466"/>
    <w:rsid w:val="007E0D6E"/>
    <w:rsid w:val="007E221B"/>
    <w:rsid w:val="007E2355"/>
    <w:rsid w:val="007E31F8"/>
    <w:rsid w:val="007E3ACC"/>
    <w:rsid w:val="007E62CC"/>
    <w:rsid w:val="007F49A9"/>
    <w:rsid w:val="007F6D1C"/>
    <w:rsid w:val="0080014B"/>
    <w:rsid w:val="008036D7"/>
    <w:rsid w:val="008054F3"/>
    <w:rsid w:val="00811085"/>
    <w:rsid w:val="00812728"/>
    <w:rsid w:val="00816292"/>
    <w:rsid w:val="00820376"/>
    <w:rsid w:val="0082502B"/>
    <w:rsid w:val="00826EDB"/>
    <w:rsid w:val="008277B0"/>
    <w:rsid w:val="00830D61"/>
    <w:rsid w:val="00833450"/>
    <w:rsid w:val="00836651"/>
    <w:rsid w:val="00842949"/>
    <w:rsid w:val="00843CB2"/>
    <w:rsid w:val="00852E81"/>
    <w:rsid w:val="008535EF"/>
    <w:rsid w:val="0085414F"/>
    <w:rsid w:val="00855275"/>
    <w:rsid w:val="0085752F"/>
    <w:rsid w:val="00871FAE"/>
    <w:rsid w:val="0087503C"/>
    <w:rsid w:val="00875270"/>
    <w:rsid w:val="0087544A"/>
    <w:rsid w:val="00877232"/>
    <w:rsid w:val="00880A8B"/>
    <w:rsid w:val="008819C8"/>
    <w:rsid w:val="008822D6"/>
    <w:rsid w:val="00884199"/>
    <w:rsid w:val="0088514C"/>
    <w:rsid w:val="0088536E"/>
    <w:rsid w:val="00891FEB"/>
    <w:rsid w:val="00894502"/>
    <w:rsid w:val="00897BBD"/>
    <w:rsid w:val="008A059D"/>
    <w:rsid w:val="008A168F"/>
    <w:rsid w:val="008A653D"/>
    <w:rsid w:val="008A67E4"/>
    <w:rsid w:val="008A73DF"/>
    <w:rsid w:val="008B5AD7"/>
    <w:rsid w:val="008C0DC2"/>
    <w:rsid w:val="008D0FFD"/>
    <w:rsid w:val="008D11BE"/>
    <w:rsid w:val="008D4F72"/>
    <w:rsid w:val="008D5F09"/>
    <w:rsid w:val="008E1BE8"/>
    <w:rsid w:val="008E6559"/>
    <w:rsid w:val="008E76D3"/>
    <w:rsid w:val="008F01B6"/>
    <w:rsid w:val="008F021E"/>
    <w:rsid w:val="008F396F"/>
    <w:rsid w:val="008F3999"/>
    <w:rsid w:val="008F45F2"/>
    <w:rsid w:val="0090376B"/>
    <w:rsid w:val="00912542"/>
    <w:rsid w:val="009134E0"/>
    <w:rsid w:val="00915393"/>
    <w:rsid w:val="00915D00"/>
    <w:rsid w:val="00924A18"/>
    <w:rsid w:val="00925CEA"/>
    <w:rsid w:val="00926ABE"/>
    <w:rsid w:val="00927452"/>
    <w:rsid w:val="00931486"/>
    <w:rsid w:val="00934BD0"/>
    <w:rsid w:val="009418D0"/>
    <w:rsid w:val="00941CE0"/>
    <w:rsid w:val="00942741"/>
    <w:rsid w:val="009432FB"/>
    <w:rsid w:val="00946013"/>
    <w:rsid w:val="009518E1"/>
    <w:rsid w:val="009525B1"/>
    <w:rsid w:val="00962DFC"/>
    <w:rsid w:val="0096398A"/>
    <w:rsid w:val="0096733D"/>
    <w:rsid w:val="00970A60"/>
    <w:rsid w:val="0097623D"/>
    <w:rsid w:val="00983B41"/>
    <w:rsid w:val="00986280"/>
    <w:rsid w:val="009864C2"/>
    <w:rsid w:val="009873C9"/>
    <w:rsid w:val="009A39BA"/>
    <w:rsid w:val="009A57E6"/>
    <w:rsid w:val="009B0F4D"/>
    <w:rsid w:val="009C0C3B"/>
    <w:rsid w:val="009C5EAA"/>
    <w:rsid w:val="009C5F9C"/>
    <w:rsid w:val="009D0C4E"/>
    <w:rsid w:val="009D14BC"/>
    <w:rsid w:val="009D2CEB"/>
    <w:rsid w:val="009F5B26"/>
    <w:rsid w:val="009F6468"/>
    <w:rsid w:val="00A03206"/>
    <w:rsid w:val="00A034F4"/>
    <w:rsid w:val="00A0399E"/>
    <w:rsid w:val="00A039AE"/>
    <w:rsid w:val="00A03ACD"/>
    <w:rsid w:val="00A107B5"/>
    <w:rsid w:val="00A10B57"/>
    <w:rsid w:val="00A20D93"/>
    <w:rsid w:val="00A216AE"/>
    <w:rsid w:val="00A27249"/>
    <w:rsid w:val="00A335B4"/>
    <w:rsid w:val="00A3679F"/>
    <w:rsid w:val="00A37F6E"/>
    <w:rsid w:val="00A51D87"/>
    <w:rsid w:val="00A530CE"/>
    <w:rsid w:val="00A53FE6"/>
    <w:rsid w:val="00A572D0"/>
    <w:rsid w:val="00A706B6"/>
    <w:rsid w:val="00A70E0B"/>
    <w:rsid w:val="00A812D7"/>
    <w:rsid w:val="00A90140"/>
    <w:rsid w:val="00A90C3D"/>
    <w:rsid w:val="00A91001"/>
    <w:rsid w:val="00A93759"/>
    <w:rsid w:val="00A93CA6"/>
    <w:rsid w:val="00A958C6"/>
    <w:rsid w:val="00A96B13"/>
    <w:rsid w:val="00AA4446"/>
    <w:rsid w:val="00AA6591"/>
    <w:rsid w:val="00AB0E44"/>
    <w:rsid w:val="00AB52BF"/>
    <w:rsid w:val="00AC1B7B"/>
    <w:rsid w:val="00AC5E90"/>
    <w:rsid w:val="00AD6B69"/>
    <w:rsid w:val="00AE2091"/>
    <w:rsid w:val="00AE232B"/>
    <w:rsid w:val="00AE5AC9"/>
    <w:rsid w:val="00AE6C57"/>
    <w:rsid w:val="00AF3F02"/>
    <w:rsid w:val="00AF4001"/>
    <w:rsid w:val="00AF413D"/>
    <w:rsid w:val="00B0295F"/>
    <w:rsid w:val="00B0458B"/>
    <w:rsid w:val="00B04EFB"/>
    <w:rsid w:val="00B1014B"/>
    <w:rsid w:val="00B1381B"/>
    <w:rsid w:val="00B20592"/>
    <w:rsid w:val="00B2132B"/>
    <w:rsid w:val="00B2231A"/>
    <w:rsid w:val="00B2552A"/>
    <w:rsid w:val="00B25ACC"/>
    <w:rsid w:val="00B26861"/>
    <w:rsid w:val="00B26977"/>
    <w:rsid w:val="00B325B6"/>
    <w:rsid w:val="00B33BF5"/>
    <w:rsid w:val="00B4123A"/>
    <w:rsid w:val="00B42291"/>
    <w:rsid w:val="00B441D7"/>
    <w:rsid w:val="00B538B3"/>
    <w:rsid w:val="00B65A13"/>
    <w:rsid w:val="00B67108"/>
    <w:rsid w:val="00B67E90"/>
    <w:rsid w:val="00B724A1"/>
    <w:rsid w:val="00B80CEE"/>
    <w:rsid w:val="00B84D4B"/>
    <w:rsid w:val="00B8716E"/>
    <w:rsid w:val="00B8751C"/>
    <w:rsid w:val="00B87644"/>
    <w:rsid w:val="00B9544B"/>
    <w:rsid w:val="00B95963"/>
    <w:rsid w:val="00BA3EAC"/>
    <w:rsid w:val="00BA763A"/>
    <w:rsid w:val="00BB12FF"/>
    <w:rsid w:val="00BB5972"/>
    <w:rsid w:val="00BB7EBD"/>
    <w:rsid w:val="00BC2874"/>
    <w:rsid w:val="00BC368D"/>
    <w:rsid w:val="00BC5C45"/>
    <w:rsid w:val="00BD0F79"/>
    <w:rsid w:val="00BD35C9"/>
    <w:rsid w:val="00BD564E"/>
    <w:rsid w:val="00BE2233"/>
    <w:rsid w:val="00BF076F"/>
    <w:rsid w:val="00BF7A2D"/>
    <w:rsid w:val="00C037BF"/>
    <w:rsid w:val="00C07416"/>
    <w:rsid w:val="00C10843"/>
    <w:rsid w:val="00C127F5"/>
    <w:rsid w:val="00C12B7D"/>
    <w:rsid w:val="00C1306D"/>
    <w:rsid w:val="00C173C3"/>
    <w:rsid w:val="00C20C67"/>
    <w:rsid w:val="00C323A6"/>
    <w:rsid w:val="00C35F07"/>
    <w:rsid w:val="00C42082"/>
    <w:rsid w:val="00C44035"/>
    <w:rsid w:val="00C44653"/>
    <w:rsid w:val="00C4590C"/>
    <w:rsid w:val="00C47F56"/>
    <w:rsid w:val="00C5146B"/>
    <w:rsid w:val="00C51FFD"/>
    <w:rsid w:val="00C53376"/>
    <w:rsid w:val="00C53E98"/>
    <w:rsid w:val="00C61444"/>
    <w:rsid w:val="00C6146A"/>
    <w:rsid w:val="00C64246"/>
    <w:rsid w:val="00C6544A"/>
    <w:rsid w:val="00C71402"/>
    <w:rsid w:val="00C80EE5"/>
    <w:rsid w:val="00C8428A"/>
    <w:rsid w:val="00C84DA1"/>
    <w:rsid w:val="00C85FDB"/>
    <w:rsid w:val="00C96CE3"/>
    <w:rsid w:val="00CA379C"/>
    <w:rsid w:val="00CB0B70"/>
    <w:rsid w:val="00CB3C43"/>
    <w:rsid w:val="00CB4F7A"/>
    <w:rsid w:val="00CB6155"/>
    <w:rsid w:val="00CB755B"/>
    <w:rsid w:val="00CC6196"/>
    <w:rsid w:val="00CD236A"/>
    <w:rsid w:val="00CD33F6"/>
    <w:rsid w:val="00CD3DB5"/>
    <w:rsid w:val="00CD5F8D"/>
    <w:rsid w:val="00CE1EAB"/>
    <w:rsid w:val="00CE2FB5"/>
    <w:rsid w:val="00CE481F"/>
    <w:rsid w:val="00CE5E41"/>
    <w:rsid w:val="00CE7148"/>
    <w:rsid w:val="00CF214B"/>
    <w:rsid w:val="00CF452F"/>
    <w:rsid w:val="00D04CD8"/>
    <w:rsid w:val="00D1146F"/>
    <w:rsid w:val="00D14A9B"/>
    <w:rsid w:val="00D26A29"/>
    <w:rsid w:val="00D27C42"/>
    <w:rsid w:val="00D27D97"/>
    <w:rsid w:val="00D34062"/>
    <w:rsid w:val="00D37538"/>
    <w:rsid w:val="00D41B45"/>
    <w:rsid w:val="00D47047"/>
    <w:rsid w:val="00D479C8"/>
    <w:rsid w:val="00D53929"/>
    <w:rsid w:val="00D53F7E"/>
    <w:rsid w:val="00D54BD4"/>
    <w:rsid w:val="00D634A7"/>
    <w:rsid w:val="00D67957"/>
    <w:rsid w:val="00D70348"/>
    <w:rsid w:val="00D73A81"/>
    <w:rsid w:val="00D7483F"/>
    <w:rsid w:val="00D805FE"/>
    <w:rsid w:val="00D83D5B"/>
    <w:rsid w:val="00D85FD6"/>
    <w:rsid w:val="00D914DC"/>
    <w:rsid w:val="00D92485"/>
    <w:rsid w:val="00D933B0"/>
    <w:rsid w:val="00D93ED1"/>
    <w:rsid w:val="00D94881"/>
    <w:rsid w:val="00D94B9C"/>
    <w:rsid w:val="00DA2C7C"/>
    <w:rsid w:val="00DB11B8"/>
    <w:rsid w:val="00DB14A2"/>
    <w:rsid w:val="00DB1CF1"/>
    <w:rsid w:val="00DB22E5"/>
    <w:rsid w:val="00DB2D0E"/>
    <w:rsid w:val="00DB5109"/>
    <w:rsid w:val="00DB68FC"/>
    <w:rsid w:val="00DC415B"/>
    <w:rsid w:val="00DC7421"/>
    <w:rsid w:val="00DD0AD0"/>
    <w:rsid w:val="00DD550A"/>
    <w:rsid w:val="00DD710A"/>
    <w:rsid w:val="00DE3882"/>
    <w:rsid w:val="00DF3DE6"/>
    <w:rsid w:val="00E01D84"/>
    <w:rsid w:val="00E02A94"/>
    <w:rsid w:val="00E04D4A"/>
    <w:rsid w:val="00E05C98"/>
    <w:rsid w:val="00E06212"/>
    <w:rsid w:val="00E11CBF"/>
    <w:rsid w:val="00E12552"/>
    <w:rsid w:val="00E131B2"/>
    <w:rsid w:val="00E17E35"/>
    <w:rsid w:val="00E20041"/>
    <w:rsid w:val="00E21F65"/>
    <w:rsid w:val="00E24929"/>
    <w:rsid w:val="00E25C83"/>
    <w:rsid w:val="00E26259"/>
    <w:rsid w:val="00E313AF"/>
    <w:rsid w:val="00E34427"/>
    <w:rsid w:val="00E37A02"/>
    <w:rsid w:val="00E404A3"/>
    <w:rsid w:val="00E4051D"/>
    <w:rsid w:val="00E41707"/>
    <w:rsid w:val="00E4240C"/>
    <w:rsid w:val="00E44886"/>
    <w:rsid w:val="00E458C1"/>
    <w:rsid w:val="00E5082E"/>
    <w:rsid w:val="00E52AA5"/>
    <w:rsid w:val="00E52B32"/>
    <w:rsid w:val="00E55349"/>
    <w:rsid w:val="00E62AA2"/>
    <w:rsid w:val="00E63977"/>
    <w:rsid w:val="00E71D8B"/>
    <w:rsid w:val="00E779B7"/>
    <w:rsid w:val="00E83ECA"/>
    <w:rsid w:val="00E86FED"/>
    <w:rsid w:val="00E87E90"/>
    <w:rsid w:val="00E94EB3"/>
    <w:rsid w:val="00EA168F"/>
    <w:rsid w:val="00EA1B74"/>
    <w:rsid w:val="00EA2537"/>
    <w:rsid w:val="00EA468D"/>
    <w:rsid w:val="00EA6EA4"/>
    <w:rsid w:val="00EA7044"/>
    <w:rsid w:val="00EB6141"/>
    <w:rsid w:val="00EC0D4B"/>
    <w:rsid w:val="00EC1C15"/>
    <w:rsid w:val="00EC543D"/>
    <w:rsid w:val="00EC5606"/>
    <w:rsid w:val="00EC5CCE"/>
    <w:rsid w:val="00EC5F57"/>
    <w:rsid w:val="00EC6140"/>
    <w:rsid w:val="00ED5522"/>
    <w:rsid w:val="00ED6292"/>
    <w:rsid w:val="00ED7943"/>
    <w:rsid w:val="00EE106B"/>
    <w:rsid w:val="00EE18FB"/>
    <w:rsid w:val="00EE2EF7"/>
    <w:rsid w:val="00EE5047"/>
    <w:rsid w:val="00EE6552"/>
    <w:rsid w:val="00EF148A"/>
    <w:rsid w:val="00F01F35"/>
    <w:rsid w:val="00F11C9D"/>
    <w:rsid w:val="00F17A66"/>
    <w:rsid w:val="00F2163C"/>
    <w:rsid w:val="00F22966"/>
    <w:rsid w:val="00F22A47"/>
    <w:rsid w:val="00F26F0D"/>
    <w:rsid w:val="00F27D09"/>
    <w:rsid w:val="00F32046"/>
    <w:rsid w:val="00F33C8A"/>
    <w:rsid w:val="00F36BB2"/>
    <w:rsid w:val="00F473FD"/>
    <w:rsid w:val="00F51522"/>
    <w:rsid w:val="00F5210A"/>
    <w:rsid w:val="00F53E80"/>
    <w:rsid w:val="00F54DD1"/>
    <w:rsid w:val="00F57832"/>
    <w:rsid w:val="00F57EF1"/>
    <w:rsid w:val="00F60A4C"/>
    <w:rsid w:val="00F6497C"/>
    <w:rsid w:val="00F64F3F"/>
    <w:rsid w:val="00F71B4A"/>
    <w:rsid w:val="00F73080"/>
    <w:rsid w:val="00F81ED7"/>
    <w:rsid w:val="00F83411"/>
    <w:rsid w:val="00F86386"/>
    <w:rsid w:val="00F8683E"/>
    <w:rsid w:val="00F879DF"/>
    <w:rsid w:val="00F93347"/>
    <w:rsid w:val="00F93C53"/>
    <w:rsid w:val="00F93F35"/>
    <w:rsid w:val="00F94A58"/>
    <w:rsid w:val="00F94F75"/>
    <w:rsid w:val="00F963A8"/>
    <w:rsid w:val="00F97906"/>
    <w:rsid w:val="00FA073E"/>
    <w:rsid w:val="00FA1755"/>
    <w:rsid w:val="00FA1AD5"/>
    <w:rsid w:val="00FA3744"/>
    <w:rsid w:val="00FA3DF9"/>
    <w:rsid w:val="00FB0D75"/>
    <w:rsid w:val="00FB3EB6"/>
    <w:rsid w:val="00FB64A1"/>
    <w:rsid w:val="00FC315C"/>
    <w:rsid w:val="00FD3F86"/>
    <w:rsid w:val="00FD5BA5"/>
    <w:rsid w:val="00FE4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4368C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5BD3"/>
    <w:pPr>
      <w:widowControl w:val="0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5"/>
    </w:rPr>
  </w:style>
  <w:style w:type="paragraph" w:styleId="Nagwek2">
    <w:name w:val="heading 2"/>
    <w:basedOn w:val="Normalny"/>
    <w:next w:val="Normalny"/>
    <w:qFormat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3"/>
    </w:rPr>
  </w:style>
  <w:style w:type="paragraph" w:styleId="Nagwek3">
    <w:name w:val="heading 3"/>
    <w:basedOn w:val="Normalny"/>
    <w:next w:val="Normalny"/>
    <w:qFormat/>
    <w:pPr>
      <w:keepNext/>
      <w:keepLines/>
      <w:spacing w:before="200"/>
      <w:outlineLvl w:val="2"/>
    </w:pPr>
    <w:rPr>
      <w:rFonts w:ascii="Cambria" w:eastAsia="Calibri" w:hAnsi="Cambria"/>
      <w:b/>
      <w:bCs/>
      <w:color w:val="4F81BD"/>
      <w:szCs w:val="21"/>
    </w:rPr>
  </w:style>
  <w:style w:type="paragraph" w:styleId="Nagwek4">
    <w:name w:val="heading 4"/>
    <w:basedOn w:val="Normalny"/>
    <w:next w:val="Normalny"/>
    <w:qFormat/>
    <w:pPr>
      <w:keepNext/>
      <w:widowControl/>
      <w:spacing w:before="240" w:after="60"/>
      <w:outlineLvl w:val="3"/>
    </w:pPr>
    <w:rPr>
      <w:rFonts w:eastAsia="Times New Roman" w:cs="Times New Roman"/>
      <w:b/>
      <w:bCs/>
      <w:kern w:val="0"/>
      <w:sz w:val="28"/>
      <w:szCs w:val="28"/>
      <w:lang w:eastAsia="ar-SA" w:bidi="ar-SA"/>
    </w:rPr>
  </w:style>
  <w:style w:type="paragraph" w:styleId="Nagwek5">
    <w:name w:val="heading 5"/>
    <w:basedOn w:val="Normalny"/>
    <w:next w:val="Normalny"/>
    <w:qFormat/>
    <w:pPr>
      <w:widowControl/>
      <w:spacing w:before="240" w:after="60"/>
      <w:outlineLvl w:val="4"/>
    </w:pPr>
    <w:rPr>
      <w:rFonts w:eastAsia="Times New Roman" w:cs="Times New Roman"/>
      <w:b/>
      <w:bCs/>
      <w:i/>
      <w:iCs/>
      <w:kern w:val="0"/>
      <w:sz w:val="26"/>
      <w:szCs w:val="26"/>
      <w:lang w:eastAsia="ar-SA" w:bidi="ar-SA"/>
    </w:rPr>
  </w:style>
  <w:style w:type="paragraph" w:styleId="Nagwek6">
    <w:name w:val="heading 6"/>
    <w:basedOn w:val="Normalny"/>
    <w:next w:val="Normalny"/>
    <w:qFormat/>
    <w:pPr>
      <w:keepNext/>
      <w:widowControl/>
      <w:jc w:val="center"/>
      <w:outlineLvl w:val="5"/>
    </w:pPr>
    <w:rPr>
      <w:rFonts w:ascii="DejaVu Sans Condensed" w:eastAsia="Arial Unicode MS" w:hAnsi="DejaVu Sans Condensed" w:cs="DejaVu Sans Condensed"/>
      <w:b/>
      <w:color w:val="000000"/>
      <w:kern w:val="0"/>
      <w:sz w:val="28"/>
      <w:szCs w:val="21"/>
      <w:lang w:eastAsia="ar-SA" w:bidi="ar-SA"/>
    </w:rPr>
  </w:style>
  <w:style w:type="paragraph" w:styleId="Nagwek7">
    <w:name w:val="heading 7"/>
    <w:basedOn w:val="Standard"/>
    <w:next w:val="Standard"/>
    <w:qFormat/>
    <w:pPr>
      <w:keepNext/>
      <w:snapToGrid w:val="0"/>
      <w:jc w:val="center"/>
      <w:outlineLvl w:val="6"/>
    </w:pPr>
    <w:rPr>
      <w:rFonts w:ascii="DejaVu Sans Condensed" w:hAnsi="DejaVu Sans Condensed" w:cs="DejaVu Sans Condensed"/>
      <w:b/>
      <w:bCs/>
      <w:color w:val="000000"/>
      <w:sz w:val="20"/>
      <w:szCs w:val="20"/>
    </w:rPr>
  </w:style>
  <w:style w:type="paragraph" w:styleId="Nagwek8">
    <w:name w:val="heading 8"/>
    <w:basedOn w:val="Normalny"/>
    <w:next w:val="Normalny"/>
    <w:qFormat/>
    <w:pPr>
      <w:keepNext/>
      <w:keepLines/>
      <w:spacing w:before="200"/>
      <w:outlineLvl w:val="7"/>
    </w:pPr>
    <w:rPr>
      <w:rFonts w:ascii="Cambria" w:eastAsia="Calibri" w:hAnsi="Cambria"/>
      <w:color w:val="404040"/>
      <w:sz w:val="20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016DB"/>
    <w:pPr>
      <w:keepNext/>
      <w:keepLines/>
      <w:spacing w:before="20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qFormat/>
    <w:rPr>
      <w:rFonts w:ascii="Cambria" w:eastAsia="Calibri" w:hAnsi="Cambria" w:cs="Mangal"/>
      <w:b/>
      <w:bCs/>
      <w:color w:val="365F91"/>
      <w:kern w:val="2"/>
      <w:sz w:val="28"/>
      <w:szCs w:val="25"/>
      <w:lang w:eastAsia="zh-CN" w:bidi="hi-IN"/>
    </w:rPr>
  </w:style>
  <w:style w:type="character" w:customStyle="1" w:styleId="Nagwek2Znak">
    <w:name w:val="Nagłówek 2 Znak"/>
    <w:basedOn w:val="Domylnaczcionkaakapitu"/>
    <w:qFormat/>
    <w:rPr>
      <w:rFonts w:ascii="Cambria" w:eastAsia="Calibri" w:hAnsi="Cambria" w:cs="Mangal"/>
      <w:b/>
      <w:bCs/>
      <w:color w:val="4F81BD"/>
      <w:kern w:val="2"/>
      <w:sz w:val="26"/>
      <w:szCs w:val="23"/>
      <w:lang w:eastAsia="zh-CN" w:bidi="hi-IN"/>
    </w:rPr>
  </w:style>
  <w:style w:type="character" w:customStyle="1" w:styleId="Nagwek7Znak">
    <w:name w:val="Nagłówek 7 Znak"/>
    <w:basedOn w:val="Domylnaczcionkaakapitu"/>
    <w:qFormat/>
    <w:rPr>
      <w:rFonts w:ascii="DejaVu Sans Condensed" w:eastAsia="SimSun" w:hAnsi="DejaVu Sans Condensed" w:cs="DejaVu Sans Condensed"/>
      <w:b/>
      <w:bCs/>
      <w:color w:val="000000"/>
      <w:kern w:val="2"/>
      <w:sz w:val="20"/>
      <w:szCs w:val="20"/>
      <w:lang w:eastAsia="zh-CN" w:bidi="hi-IN"/>
    </w:rPr>
  </w:style>
  <w:style w:type="character" w:customStyle="1" w:styleId="Nagwek3Znak">
    <w:name w:val="Nagłówek 3 Znak"/>
    <w:basedOn w:val="Domylnaczcionkaakapitu"/>
    <w:qFormat/>
    <w:rPr>
      <w:rFonts w:ascii="Cambria" w:eastAsia="Calibri" w:hAnsi="Cambria" w:cs="Mangal"/>
      <w:b/>
      <w:bCs/>
      <w:color w:val="4F81BD"/>
      <w:kern w:val="2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qFormat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qFormat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qFormat/>
    <w:rPr>
      <w:rFonts w:ascii="DejaVu Sans Condensed" w:eastAsia="Arial Unicode MS" w:hAnsi="DejaVu Sans Condensed" w:cs="DejaVu Sans Condensed"/>
      <w:b/>
      <w:color w:val="000000"/>
      <w:sz w:val="28"/>
      <w:szCs w:val="21"/>
      <w:lang w:eastAsia="ar-SA"/>
    </w:rPr>
  </w:style>
  <w:style w:type="character" w:customStyle="1" w:styleId="Nagwek8Znak">
    <w:name w:val="Nagłówek 8 Znak"/>
    <w:basedOn w:val="Domylnaczcionkaakapitu"/>
    <w:qFormat/>
    <w:rPr>
      <w:rFonts w:ascii="Cambria" w:eastAsia="Calibri" w:hAnsi="Cambria" w:cs="Mangal"/>
      <w:color w:val="404040"/>
      <w:kern w:val="2"/>
      <w:sz w:val="20"/>
      <w:szCs w:val="18"/>
      <w:lang w:eastAsia="zh-CN" w:bidi="hi-IN"/>
    </w:rPr>
  </w:style>
  <w:style w:type="character" w:customStyle="1" w:styleId="czeinternetowe">
    <w:name w:val="Łącze internetowe"/>
    <w:rPr>
      <w:color w:val="000080"/>
      <w:u w:val="single" w:color="000000"/>
    </w:rPr>
  </w:style>
  <w:style w:type="character" w:customStyle="1" w:styleId="Odwiedzoneczeinternetowe">
    <w:name w:val="Odwiedzone łącze internetowe"/>
    <w:rPr>
      <w:color w:val="800080"/>
      <w:u w:val="single" w:color="000000"/>
    </w:rPr>
  </w:style>
  <w:style w:type="character" w:customStyle="1" w:styleId="TekstpodstawowyZnak">
    <w:name w:val="Tekst podstawowy Znak"/>
    <w:basedOn w:val="Domylnaczcionkaakapitu"/>
    <w:qFormat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NagwekZnak">
    <w:name w:val="Nagłówek Znak"/>
    <w:basedOn w:val="Domylnaczcionkaakapitu"/>
    <w:uiPriority w:val="99"/>
    <w:qFormat/>
    <w:rPr>
      <w:rFonts w:ascii="Arial" w:eastAsia="Microsoft YaHei" w:hAnsi="Arial" w:cs="Arial"/>
      <w:kern w:val="2"/>
      <w:sz w:val="28"/>
      <w:szCs w:val="28"/>
      <w:lang w:eastAsia="zh-CN" w:bidi="hi-IN"/>
    </w:rPr>
  </w:style>
  <w:style w:type="character" w:customStyle="1" w:styleId="StopkaZnak">
    <w:name w:val="Stopka Znak"/>
    <w:basedOn w:val="Domylnaczcionkaakapitu"/>
    <w:uiPriority w:val="99"/>
    <w:qFormat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PodtytuZnak">
    <w:name w:val="Podtytuł Znak"/>
    <w:basedOn w:val="Domylnaczcionkaakapitu"/>
    <w:qFormat/>
    <w:rPr>
      <w:rFonts w:ascii="Times New Roman" w:eastAsia="SimSun" w:hAnsi="Times New Roman" w:cs="Mangal"/>
      <w:b/>
      <w:kern w:val="2"/>
      <w:sz w:val="28"/>
      <w:szCs w:val="20"/>
      <w:lang w:eastAsia="zh-CN" w:bidi="hi-IN"/>
    </w:rPr>
  </w:style>
  <w:style w:type="character" w:customStyle="1" w:styleId="Tekstpodstawowy2Znak">
    <w:name w:val="Tekst podstawowy 2 Znak"/>
    <w:basedOn w:val="Domylnaczcionkaakapitu"/>
    <w:qFormat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Tekstpodstawowy3Znak">
    <w:name w:val="Tekst podstawowy 3 Znak"/>
    <w:basedOn w:val="Domylnaczcionkaakapitu"/>
    <w:qFormat/>
    <w:rPr>
      <w:rFonts w:ascii="Times New Roman" w:eastAsia="SimSun" w:hAnsi="Times New Roman" w:cs="Mangal"/>
      <w:kern w:val="2"/>
      <w:sz w:val="16"/>
      <w:szCs w:val="16"/>
      <w:lang w:eastAsia="zh-CN" w:bidi="hi-IN"/>
    </w:rPr>
  </w:style>
  <w:style w:type="character" w:customStyle="1" w:styleId="Tekstpodstawowywcity3Znak">
    <w:name w:val="Tekst podstawowy wcięty 3 Znak"/>
    <w:basedOn w:val="Domylnaczcionkaakapitu"/>
    <w:qFormat/>
    <w:rPr>
      <w:rFonts w:ascii="Times New Roman" w:eastAsia="SimSun" w:hAnsi="Times New Roman" w:cs="Mangal"/>
      <w:kern w:val="2"/>
      <w:sz w:val="16"/>
      <w:szCs w:val="16"/>
      <w:lang w:eastAsia="zh-CN" w:bidi="hi-IN"/>
    </w:rPr>
  </w:style>
  <w:style w:type="character" w:customStyle="1" w:styleId="TekstkomentarzaZnak">
    <w:name w:val="Tekst komentarza Znak"/>
    <w:basedOn w:val="Domylnaczcionkaakapitu"/>
    <w:qFormat/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character" w:customStyle="1" w:styleId="WW8Num4z0">
    <w:name w:val="WW8Num4z0"/>
    <w:qFormat/>
  </w:style>
  <w:style w:type="character" w:customStyle="1" w:styleId="WW8Num4z1">
    <w:name w:val="WW8Num4z1"/>
    <w:qFormat/>
    <w:rPr>
      <w:rFonts w:ascii="DejaVu Sans Condensed" w:hAnsi="DejaVu Sans Condensed" w:cs="DejaVu Sans Condensed"/>
      <w:b w:val="0"/>
      <w:bCs/>
      <w:i w:val="0"/>
      <w:iCs w:val="0"/>
      <w:color w:val="000000"/>
      <w:sz w:val="24"/>
      <w:szCs w:val="24"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43z0">
    <w:name w:val="WW8Num43z0"/>
    <w:qFormat/>
  </w:style>
  <w:style w:type="character" w:customStyle="1" w:styleId="WW8Num43z1">
    <w:name w:val="WW8Num43z1"/>
    <w:qFormat/>
    <w:rPr>
      <w:rFonts w:ascii="DejaVu Sans Condensed" w:hAnsi="DejaVu Sans Condensed" w:cs="DejaVu Sans Condensed"/>
      <w:b w:val="0"/>
      <w:bCs/>
      <w:sz w:val="24"/>
    </w:rPr>
  </w:style>
  <w:style w:type="character" w:customStyle="1" w:styleId="WW8Num43z2">
    <w:name w:val="WW8Num43z2"/>
    <w:qFormat/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WW8Num12z0">
    <w:name w:val="WW8Num12z0"/>
    <w:qFormat/>
    <w:rPr>
      <w:rFonts w:ascii="DejaVu Sans Condensed" w:eastAsia="Times New Roman" w:hAnsi="DejaVu Sans Condensed" w:cs="DejaVu Sans Condensed"/>
      <w:b w:val="0"/>
      <w:bCs w:val="0"/>
      <w:i w:val="0"/>
      <w:iCs/>
      <w:color w:val="000000"/>
    </w:rPr>
  </w:style>
  <w:style w:type="character" w:customStyle="1" w:styleId="Domylnaczcionkaakapitu1">
    <w:name w:val="Domyślna czcionka akapitu1"/>
    <w:qFormat/>
  </w:style>
  <w:style w:type="character" w:customStyle="1" w:styleId="WW8Num31z0">
    <w:name w:val="WW8Num31z0"/>
    <w:qFormat/>
    <w:rPr>
      <w:rFonts w:ascii="DejaVu Sans Condensed" w:hAnsi="DejaVu Sans Condensed" w:cs="DejaVu Sans Condensed"/>
      <w:sz w:val="24"/>
      <w:szCs w:val="23"/>
    </w:rPr>
  </w:style>
  <w:style w:type="character" w:customStyle="1" w:styleId="WW8Num31z1">
    <w:name w:val="WW8Num31z1"/>
    <w:qFormat/>
    <w:rPr>
      <w:rFonts w:ascii="DejaVu Sans Condensed" w:hAnsi="DejaVu Sans Condensed" w:cs="DejaVu Sans Condensed"/>
      <w:color w:val="000000"/>
      <w:szCs w:val="22"/>
    </w:rPr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Znakinumeracji">
    <w:name w:val="Znaki numeracji"/>
    <w:qFormat/>
    <w:rPr>
      <w:rFonts w:ascii="DejaVu Sans Condensed" w:hAnsi="DejaVu Sans Condensed" w:cs="DejaVu Sans Condensed"/>
    </w:rPr>
  </w:style>
  <w:style w:type="character" w:customStyle="1" w:styleId="WW8Num21z0">
    <w:name w:val="WW8Num21z0"/>
    <w:qFormat/>
    <w:rPr>
      <w:rFonts w:ascii="DejaVu Sans Condensed" w:hAnsi="DejaVu Sans Condensed" w:cs="DejaVu Sans Condensed"/>
      <w:bCs/>
      <w:sz w:val="24"/>
      <w:szCs w:val="24"/>
    </w:rPr>
  </w:style>
  <w:style w:type="character" w:customStyle="1" w:styleId="WW8Num21z1">
    <w:name w:val="WW8Num21z1"/>
    <w:qFormat/>
    <w:rPr>
      <w:rFonts w:ascii="DejaVu Sans Condensed" w:hAnsi="DejaVu Sans Condensed" w:cs="DejaVu Sans Condensed"/>
      <w:b/>
      <w:bCs/>
      <w:i/>
      <w:iCs w:val="0"/>
      <w:color w:val="000000"/>
      <w:sz w:val="28"/>
      <w:szCs w:val="28"/>
    </w:rPr>
  </w:style>
  <w:style w:type="character" w:customStyle="1" w:styleId="WW8Num21z2">
    <w:name w:val="WW8Num21z2"/>
    <w:qFormat/>
    <w:rPr>
      <w:rFonts w:ascii="DejaVu Sans Condensed" w:hAnsi="DejaVu Sans Condensed" w:cs="DejaVu Sans Condensed"/>
      <w:b w:val="0"/>
      <w:bCs/>
      <w:i w:val="0"/>
      <w:iCs/>
      <w:color w:val="000000"/>
      <w:sz w:val="24"/>
      <w:szCs w:val="24"/>
    </w:rPr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9z0">
    <w:name w:val="WW8Num29z0"/>
    <w:qFormat/>
    <w:rPr>
      <w:rFonts w:ascii="DejaVu Sans Condensed" w:hAnsi="DejaVu Sans Condensed" w:cs="DejaVu Sans Condensed"/>
      <w:b/>
      <w:b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  <w:rPr>
      <w:rFonts w:ascii="DejaVu Sans Condensed" w:hAnsi="DejaVu Sans Condensed" w:cs="Times New Roman"/>
      <w:b w:val="0"/>
      <w:bCs w:val="0"/>
      <w:i w:val="0"/>
      <w:iCs/>
      <w:sz w:val="24"/>
    </w:rPr>
  </w:style>
  <w:style w:type="character" w:customStyle="1" w:styleId="WW8Num29z4">
    <w:name w:val="WW8Num29z4"/>
    <w:qFormat/>
    <w:rPr>
      <w:rFonts w:ascii="DejaVu Sans Condensed" w:hAnsi="DejaVu Sans Condensed" w:cs="Times New Roman"/>
      <w:b w:val="0"/>
      <w:bCs w:val="0"/>
      <w:i w:val="0"/>
      <w:iCs w:val="0"/>
      <w:strike w:val="0"/>
      <w:dstrike w:val="0"/>
      <w:color w:val="000000"/>
      <w:position w:val="0"/>
      <w:sz w:val="24"/>
      <w:szCs w:val="24"/>
      <w:u w:val="none"/>
      <w:effect w:val="none"/>
      <w:vertAlign w:val="baseline"/>
    </w:rPr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49z0">
    <w:name w:val="WW8Num49z0"/>
    <w:qFormat/>
    <w:rPr>
      <w:rFonts w:ascii="DejaVu Sans Condensed" w:hAnsi="DejaVu Sans Condensed" w:cs="DejaVu Sans Condensed"/>
      <w:i/>
      <w:iCs/>
      <w:sz w:val="22"/>
    </w:rPr>
  </w:style>
  <w:style w:type="character" w:customStyle="1" w:styleId="WW8Num49z1">
    <w:name w:val="WW8Num49z1"/>
    <w:qFormat/>
  </w:style>
  <w:style w:type="character" w:customStyle="1" w:styleId="WW8Num49z2">
    <w:name w:val="WW8Num49z2"/>
    <w:qFormat/>
  </w:style>
  <w:style w:type="character" w:customStyle="1" w:styleId="WW8Num49z3">
    <w:name w:val="WW8Num49z3"/>
    <w:qFormat/>
  </w:style>
  <w:style w:type="character" w:customStyle="1" w:styleId="WW8Num49z4">
    <w:name w:val="WW8Num49z4"/>
    <w:qFormat/>
  </w:style>
  <w:style w:type="character" w:customStyle="1" w:styleId="WW8Num49z5">
    <w:name w:val="WW8Num49z5"/>
    <w:qFormat/>
  </w:style>
  <w:style w:type="character" w:customStyle="1" w:styleId="WW8Num49z6">
    <w:name w:val="WW8Num49z6"/>
    <w:qFormat/>
  </w:style>
  <w:style w:type="character" w:customStyle="1" w:styleId="WW8Num49z7">
    <w:name w:val="WW8Num49z7"/>
    <w:qFormat/>
  </w:style>
  <w:style w:type="character" w:customStyle="1" w:styleId="WW8Num49z8">
    <w:name w:val="WW8Num49z8"/>
    <w:qFormat/>
  </w:style>
  <w:style w:type="character" w:customStyle="1" w:styleId="WW8Num23z0">
    <w:name w:val="WW8Num23z0"/>
    <w:qFormat/>
    <w:rPr>
      <w:rFonts w:ascii="DejaVu Sans Condensed" w:hAnsi="DejaVu Sans Condensed" w:cs="Arial"/>
      <w:b w:val="0"/>
      <w:bCs w:val="0"/>
      <w:i w:val="0"/>
      <w:iCs w:val="0"/>
      <w:color w:val="000000"/>
      <w:sz w:val="24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11z0">
    <w:name w:val="WW8Num11z0"/>
    <w:qFormat/>
    <w:rPr>
      <w:rFonts w:ascii="DejaVu Sans Condensed" w:hAnsi="DejaVu Sans Condensed" w:cs="DejaVu Sans Condensed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27z0">
    <w:name w:val="WW8Num27z0"/>
    <w:qFormat/>
    <w:rPr>
      <w:rFonts w:ascii="DejaVu Sans Condensed" w:hAnsi="DejaVu Sans Condensed" w:cs="DejaVu Sans Condensed"/>
      <w:b w:val="0"/>
      <w:bCs/>
    </w:rPr>
  </w:style>
  <w:style w:type="character" w:customStyle="1" w:styleId="WW8Num27z1">
    <w:name w:val="WW8Num27z1"/>
    <w:qFormat/>
    <w:rPr>
      <w:rFonts w:ascii="DejaVu Sans Condensed" w:hAnsi="DejaVu Sans Condensed" w:cs="DejaVu Sans Condensed"/>
    </w:rPr>
  </w:style>
  <w:style w:type="character" w:customStyle="1" w:styleId="WW8Num27z2">
    <w:name w:val="WW8Num27z2"/>
    <w:qFormat/>
    <w:rPr>
      <w:rFonts w:ascii="DejaVu Sans Condensed" w:hAnsi="DejaVu Sans Condensed" w:cs="DejaVu Sans Condensed"/>
    </w:rPr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15z0">
    <w:name w:val="WW8Num15z0"/>
    <w:qFormat/>
    <w:rPr>
      <w:rFonts w:ascii="DejaVu Sans Condensed" w:hAnsi="DejaVu Sans Condensed" w:cs="DejaVu Sans Condensed"/>
      <w:b/>
      <w:bCs w:val="0"/>
      <w:szCs w:val="22"/>
    </w:rPr>
  </w:style>
  <w:style w:type="character" w:customStyle="1" w:styleId="WW8Num15z1">
    <w:name w:val="WW8Num15z1"/>
    <w:qFormat/>
    <w:rPr>
      <w:rFonts w:ascii="DejaVu Sans Condensed" w:hAnsi="DejaVu Sans Condensed" w:cs="DejaVu Sans Condensed"/>
    </w:rPr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z0">
    <w:name w:val="WW8Num1z0"/>
    <w:qFormat/>
    <w:rPr>
      <w:rFonts w:ascii="DejaVu Sans Condensed" w:hAnsi="DejaVu Sans Condensed" w:cs="DejaVu Sans Condensed"/>
      <w:sz w:val="24"/>
      <w:szCs w:val="24"/>
    </w:rPr>
  </w:style>
  <w:style w:type="character" w:customStyle="1" w:styleId="WW8Num1z1">
    <w:name w:val="WW8Num1z1"/>
    <w:qFormat/>
    <w:rPr>
      <w:rFonts w:ascii="DejaVu Sans Condensed" w:hAnsi="DejaVu Sans Condensed" w:cs="DejaVu Sans Condensed"/>
      <w:b w:val="0"/>
      <w:bCs w:val="0"/>
      <w:i w:val="0"/>
      <w:iCs w:val="0"/>
    </w:rPr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  <w:rPr>
      <w:rFonts w:ascii="DejaVu Sans Condensed" w:hAnsi="DejaVu Sans Condensed" w:cs="DejaVu Sans Condensed"/>
      <w:b w:val="0"/>
      <w:bCs/>
      <w:sz w:val="24"/>
      <w:szCs w:val="24"/>
    </w:rPr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9z0">
    <w:name w:val="WW8Num9z0"/>
    <w:qFormat/>
    <w:rPr>
      <w:szCs w:val="24"/>
    </w:rPr>
  </w:style>
  <w:style w:type="character" w:customStyle="1" w:styleId="WW8Num9z1">
    <w:name w:val="WW8Num9z1"/>
    <w:qFormat/>
    <w:rPr>
      <w:rFonts w:ascii="DejaVu Sans Condensed" w:hAnsi="DejaVu Sans Condensed" w:cs="DejaVu Sans Condensed"/>
      <w:b w:val="0"/>
      <w:bCs/>
      <w:color w:val="000000"/>
      <w:sz w:val="24"/>
      <w:szCs w:val="24"/>
      <w:lang w:eastAsia="ar-SA"/>
    </w:rPr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6z0">
    <w:name w:val="WW8Num6z0"/>
    <w:qFormat/>
    <w:rPr>
      <w:rFonts w:ascii="DejaVu Sans Condensed" w:hAnsi="DejaVu Sans Condensed" w:cs="DejaVu Sans Condensed"/>
      <w:b/>
      <w:bCs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32z0">
    <w:name w:val="WW8Num32z0"/>
    <w:qFormat/>
    <w:rPr>
      <w:rFonts w:ascii="DejaVu Sans Condensed" w:hAnsi="DejaVu Sans Condensed" w:cs="DejaVu Sans Condensed"/>
    </w:rPr>
  </w:style>
  <w:style w:type="character" w:customStyle="1" w:styleId="WW8Num32z1">
    <w:name w:val="WW8Num32z1"/>
    <w:qFormat/>
  </w:style>
  <w:style w:type="character" w:customStyle="1" w:styleId="WW8Num32z2">
    <w:name w:val="WW8Num32z2"/>
    <w:qFormat/>
    <w:rPr>
      <w:rFonts w:ascii="Times New Roman" w:eastAsia="Times New Roman" w:hAnsi="Times New Roman" w:cs="Times New Roman"/>
    </w:rPr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2z0">
    <w:name w:val="WW8Num2z0"/>
    <w:qFormat/>
    <w:rPr>
      <w:rFonts w:ascii="Symbol" w:hAnsi="Symbol" w:cs="Symbol"/>
      <w:sz w:val="24"/>
      <w:szCs w:val="24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  <w:rPr>
      <w:b/>
      <w:bCs w:val="0"/>
    </w:rPr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9z0">
    <w:name w:val="WW8Num39z0"/>
    <w:qFormat/>
    <w:rPr>
      <w:rFonts w:ascii="DejaVu Sans Condensed" w:hAnsi="DejaVu Sans Condensed" w:cs="DejaVu Sans Condensed"/>
      <w:b w:val="0"/>
      <w:bCs w:val="0"/>
      <w:i w:val="0"/>
      <w:iCs w:val="0"/>
      <w:sz w:val="24"/>
    </w:rPr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17z0">
    <w:name w:val="WW8Num17z0"/>
    <w:qFormat/>
    <w:rPr>
      <w:rFonts w:ascii="Times New Roman" w:hAnsi="Times New Roman" w:cs="Times New Roman"/>
      <w:color w:val="000000"/>
      <w:sz w:val="24"/>
      <w:lang w:eastAsia="pl-P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Times New Roman"/>
    </w:rPr>
  </w:style>
  <w:style w:type="character" w:customStyle="1" w:styleId="WW8Num17z3">
    <w:name w:val="WW8Num17z3"/>
    <w:qFormat/>
    <w:rPr>
      <w:rFonts w:ascii="Symbol" w:hAnsi="Symbol" w:cs="Times New Roman"/>
    </w:rPr>
  </w:style>
  <w:style w:type="character" w:customStyle="1" w:styleId="WW8Num25z0">
    <w:name w:val="WW8Num25z0"/>
    <w:qFormat/>
    <w:rPr>
      <w:rFonts w:ascii="Times New Roman" w:hAnsi="Times New Roman" w:cs="Times New Roman"/>
      <w:color w:val="000000"/>
      <w:sz w:val="24"/>
      <w:lang w:eastAsia="pl-PL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Times New Roman"/>
    </w:rPr>
  </w:style>
  <w:style w:type="character" w:customStyle="1" w:styleId="WW8Num25z3">
    <w:name w:val="WW8Num25z3"/>
    <w:qFormat/>
    <w:rPr>
      <w:rFonts w:ascii="Symbol" w:hAnsi="Symbol" w:cs="Times New Roman"/>
    </w:rPr>
  </w:style>
  <w:style w:type="character" w:customStyle="1" w:styleId="WW8Num34z0">
    <w:name w:val="WW8Num34z0"/>
    <w:qFormat/>
    <w:rPr>
      <w:rFonts w:ascii="DejaVu Sans Condensed" w:hAnsi="DejaVu Sans Condensed" w:cs="Arial"/>
      <w:b w:val="0"/>
      <w:bCs w:val="0"/>
      <w:i w:val="0"/>
      <w:iCs w:val="0"/>
      <w:sz w:val="24"/>
      <w:szCs w:val="24"/>
    </w:rPr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  <w:rPr>
      <w:rFonts w:ascii="DejaVu Sans Condensed" w:hAnsi="DejaVu Sans Condensed" w:cs="DejaVu Sans Condensed"/>
    </w:rPr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41z0">
    <w:name w:val="WW8Num41z0"/>
    <w:qFormat/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  <w:rPr>
      <w:rFonts w:ascii="DejaVu Sans Condensed" w:hAnsi="DejaVu Sans Condensed" w:cs="DejaVu Sans Condensed"/>
    </w:rPr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26z0">
    <w:name w:val="WW8Num26z0"/>
    <w:qFormat/>
    <w:rPr>
      <w:rFonts w:ascii="DejaVu Sans Condensed" w:hAnsi="DejaVu Sans Condensed" w:cs="DejaVu Sans Condensed"/>
      <w:bCs/>
      <w:iCs/>
      <w:color w:val="000000"/>
    </w:rPr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36z0">
    <w:name w:val="WW8Num36z0"/>
    <w:qFormat/>
    <w:rPr>
      <w:rFonts w:ascii="DejaVu Sans Condensed" w:hAnsi="DejaVu Sans Condensed" w:cs="DejaVu Sans Condensed"/>
      <w:i w:val="0"/>
      <w:iCs w:val="0"/>
      <w:sz w:val="24"/>
      <w:szCs w:val="24"/>
      <w:lang w:eastAsia="ar-SA"/>
    </w:rPr>
  </w:style>
  <w:style w:type="character" w:customStyle="1" w:styleId="WW8Num36z1">
    <w:name w:val="WW8Num36z1"/>
    <w:qFormat/>
    <w:rPr>
      <w:rFonts w:ascii="Times New Roman" w:eastAsia="Lucida Sans Unicode" w:hAnsi="Times New Roman" w:cs="Times New Roman"/>
    </w:rPr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19z0">
    <w:name w:val="WW8Num19z0"/>
    <w:qFormat/>
    <w:rPr>
      <w:rFonts w:ascii="DejaVu Sans Condensed" w:hAnsi="DejaVu Sans Condensed" w:cs="DejaVu Sans Condensed"/>
      <w:b w:val="0"/>
      <w:bCs w:val="0"/>
      <w:sz w:val="24"/>
      <w:szCs w:val="24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51z0">
    <w:name w:val="WW8Num51z0"/>
    <w:qFormat/>
    <w:rPr>
      <w:rFonts w:ascii="Symbol" w:hAnsi="Symbol" w:cs="Symbol"/>
    </w:rPr>
  </w:style>
  <w:style w:type="character" w:customStyle="1" w:styleId="WW8Num51z1">
    <w:name w:val="WW8Num51z1"/>
    <w:qFormat/>
  </w:style>
  <w:style w:type="character" w:customStyle="1" w:styleId="WW8Num51z2">
    <w:name w:val="WW8Num51z2"/>
    <w:qFormat/>
  </w:style>
  <w:style w:type="character" w:customStyle="1" w:styleId="WW8Num51z3">
    <w:name w:val="WW8Num51z3"/>
    <w:qFormat/>
  </w:style>
  <w:style w:type="character" w:customStyle="1" w:styleId="WW8Num51z4">
    <w:name w:val="WW8Num51z4"/>
    <w:qFormat/>
  </w:style>
  <w:style w:type="character" w:customStyle="1" w:styleId="WW8Num51z5">
    <w:name w:val="WW8Num51z5"/>
    <w:qFormat/>
  </w:style>
  <w:style w:type="character" w:customStyle="1" w:styleId="WW8Num51z6">
    <w:name w:val="WW8Num51z6"/>
    <w:qFormat/>
  </w:style>
  <w:style w:type="character" w:customStyle="1" w:styleId="WW8Num51z7">
    <w:name w:val="WW8Num51z7"/>
    <w:qFormat/>
  </w:style>
  <w:style w:type="character" w:customStyle="1" w:styleId="WW8Num51z8">
    <w:name w:val="WW8Num51z8"/>
    <w:qFormat/>
  </w:style>
  <w:style w:type="character" w:customStyle="1" w:styleId="Znakiwypunktowania">
    <w:name w:val="Znaki wypunktowania"/>
    <w:qFormat/>
    <w:rPr>
      <w:rFonts w:ascii="DejaVu Sans Condensed" w:eastAsia="OpenSymbol" w:hAnsi="DejaVu Sans Condensed" w:cs="OpenSymbol"/>
    </w:rPr>
  </w:style>
  <w:style w:type="character" w:customStyle="1" w:styleId="WW8Num3z0">
    <w:name w:val="WW8Num3z0"/>
    <w:qFormat/>
    <w:rPr>
      <w:rFonts w:ascii="Symbol" w:hAnsi="Symbol"/>
      <w:sz w:val="22"/>
      <w:szCs w:val="22"/>
    </w:rPr>
  </w:style>
  <w:style w:type="character" w:customStyle="1" w:styleId="WW8Num3z1">
    <w:name w:val="WW8Num3z1"/>
    <w:qFormat/>
    <w:rPr>
      <w:rFonts w:ascii="DejaVu Sans Condensed" w:hAnsi="DejaVu Sans Condensed" w:cs="Arial"/>
      <w:b w:val="0"/>
      <w:bCs w:val="0"/>
      <w:i w:val="0"/>
      <w:iCs w:val="0"/>
      <w:sz w:val="22"/>
      <w:szCs w:val="22"/>
    </w:rPr>
  </w:style>
  <w:style w:type="character" w:customStyle="1" w:styleId="WW8Num3z2">
    <w:name w:val="WW8Num3z2"/>
    <w:qFormat/>
    <w:rPr>
      <w:rFonts w:ascii="Wingdings" w:hAnsi="Wingdings"/>
      <w:sz w:val="20"/>
    </w:rPr>
  </w:style>
  <w:style w:type="character" w:customStyle="1" w:styleId="WW8Num20z0">
    <w:name w:val="WW8Num20z0"/>
    <w:qFormat/>
    <w:rPr>
      <w:rFonts w:ascii="DejaVu Sans Condensed" w:hAnsi="DejaVu Sans Condensed" w:cs="DejaVu Sans Condensed"/>
      <w:sz w:val="22"/>
      <w:szCs w:val="22"/>
    </w:rPr>
  </w:style>
  <w:style w:type="character" w:customStyle="1" w:styleId="WW8Num28z0">
    <w:name w:val="WW8Num28z0"/>
    <w:qFormat/>
    <w:rPr>
      <w:b w:val="0"/>
      <w:bCs w:val="0"/>
    </w:rPr>
  </w:style>
  <w:style w:type="character" w:customStyle="1" w:styleId="PodpisZnak">
    <w:name w:val="Podpis Znak"/>
    <w:basedOn w:val="Domylnaczcionkaakapitu"/>
    <w:qFormat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TekstpodstawowywcityZnak">
    <w:name w:val="Tekst podstawowy wcięty Znak"/>
    <w:basedOn w:val="Domylnaczcionkaakapitu"/>
    <w:qFormat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Tekstpodstawowywcity2Znak">
    <w:name w:val="Tekst podstawowy wcięty 2 Znak"/>
    <w:basedOn w:val="Domylnaczcionkaakapitu"/>
    <w:qFormat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8z5">
    <w:name w:val="WW8Num8z5"/>
    <w:qFormat/>
    <w:rPr>
      <w:b w:val="0"/>
      <w:bCs w:val="0"/>
      <w:i w:val="0"/>
      <w:iCs w:val="0"/>
    </w:rPr>
  </w:style>
  <w:style w:type="character" w:customStyle="1" w:styleId="WW8Num8z7">
    <w:name w:val="WW8Num8z7"/>
    <w:qFormat/>
    <w:rPr>
      <w:rFonts w:ascii="Arial" w:hAnsi="Arial" w:cs="Arial"/>
    </w:rPr>
  </w:style>
  <w:style w:type="character" w:customStyle="1" w:styleId="WW8Num8z8">
    <w:name w:val="WW8Num8z8"/>
    <w:qFormat/>
    <w:rPr>
      <w:rFonts w:ascii="Courier New" w:hAnsi="Courier New" w:cs="Courier New"/>
    </w:rPr>
  </w:style>
  <w:style w:type="character" w:customStyle="1" w:styleId="WW8Num12z1">
    <w:name w:val="WW8Num12z1"/>
    <w:qFormat/>
    <w:rPr>
      <w:b w:val="0"/>
      <w:bCs w:val="0"/>
      <w:i w:val="0"/>
      <w:iCs w:val="0"/>
    </w:rPr>
  </w:style>
  <w:style w:type="character" w:customStyle="1" w:styleId="WW8Num12z2">
    <w:name w:val="WW8Num12z2"/>
    <w:qFormat/>
    <w:rPr>
      <w:b w:val="0"/>
      <w:bCs w:val="0"/>
    </w:rPr>
  </w:style>
  <w:style w:type="character" w:customStyle="1" w:styleId="WW8Num13z5">
    <w:name w:val="WW8Num13z5"/>
    <w:qFormat/>
    <w:rPr>
      <w:rFonts w:ascii="DejaVu Sans Condensed" w:hAnsi="DejaVu Sans Condensed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position w:val="0"/>
      <w:sz w:val="24"/>
      <w:u w:val="none"/>
      <w:effect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0z1">
    <w:name w:val="WW8Num20z1"/>
    <w:qFormat/>
    <w:rPr>
      <w:b w:val="0"/>
      <w:bCs w:val="0"/>
    </w:rPr>
  </w:style>
  <w:style w:type="character" w:customStyle="1" w:styleId="WW8Num28z1">
    <w:name w:val="WW8Num28z1"/>
    <w:qFormat/>
    <w:rPr>
      <w:b w:val="0"/>
      <w:bCs w:val="0"/>
    </w:rPr>
  </w:style>
  <w:style w:type="character" w:customStyle="1" w:styleId="WW8Num30z0">
    <w:name w:val="WW8Num30z0"/>
    <w:qFormat/>
    <w:rPr>
      <w:b w:val="0"/>
      <w:bCs w:val="0"/>
    </w:rPr>
  </w:style>
  <w:style w:type="character" w:customStyle="1" w:styleId="WW8Num35z0">
    <w:name w:val="WW8Num35z0"/>
    <w:qFormat/>
    <w:rPr>
      <w:rFonts w:ascii="DejaVu Sans Condensed" w:hAnsi="DejaVu Sans Condensed" w:cs="DejaVu Sans Condensed"/>
      <w:b w:val="0"/>
      <w:bCs w:val="0"/>
      <w:i w:val="0"/>
      <w:iCs w:val="0"/>
      <w:sz w:val="22"/>
    </w:rPr>
  </w:style>
  <w:style w:type="character" w:customStyle="1" w:styleId="WW8Num37z1">
    <w:name w:val="WW8Num37z1"/>
    <w:qFormat/>
    <w:rPr>
      <w:rFonts w:ascii="DejaVu Sans Condensed" w:hAnsi="DejaVu Sans Condensed" w:cs="Times New Roman"/>
      <w:b w:val="0"/>
      <w:bCs w:val="0"/>
      <w:i w:val="0"/>
      <w:iCs w:val="0"/>
      <w:sz w:val="22"/>
    </w:rPr>
  </w:style>
  <w:style w:type="character" w:customStyle="1" w:styleId="WW8Num37z3">
    <w:name w:val="WW8Num37z3"/>
    <w:qFormat/>
    <w:rPr>
      <w:rFonts w:ascii="Times New Roman" w:eastAsia="Times New Roman" w:hAnsi="Times New Roman" w:cs="Times New Roman"/>
    </w:rPr>
  </w:style>
  <w:style w:type="character" w:customStyle="1" w:styleId="WW8Num37z5">
    <w:name w:val="WW8Num37z5"/>
    <w:qFormat/>
    <w:rPr>
      <w:b w:val="0"/>
      <w:bCs w:val="0"/>
    </w:rPr>
  </w:style>
  <w:style w:type="character" w:customStyle="1" w:styleId="WW8Num38z0">
    <w:name w:val="WW8Num38z0"/>
    <w:qFormat/>
    <w:rPr>
      <w:b w:val="0"/>
      <w:bCs w:val="0"/>
      <w:i w:val="0"/>
      <w:iCs w:val="0"/>
    </w:rPr>
  </w:style>
  <w:style w:type="character" w:customStyle="1" w:styleId="WW8Num38z3">
    <w:name w:val="WW8Num38z3"/>
    <w:qFormat/>
    <w:rPr>
      <w:rFonts w:ascii="DejaVu Sans Condensed" w:hAnsi="DejaVu Sans Condensed" w:cs="Times New Roman"/>
      <w:b w:val="0"/>
      <w:bCs w:val="0"/>
      <w:i w:val="0"/>
      <w:iCs w:val="0"/>
      <w:sz w:val="22"/>
    </w:rPr>
  </w:style>
  <w:style w:type="character" w:customStyle="1" w:styleId="WW8Num40z1">
    <w:name w:val="WW8Num40z1"/>
    <w:qFormat/>
    <w:rPr>
      <w:b/>
      <w:bCs w:val="0"/>
    </w:rPr>
  </w:style>
  <w:style w:type="character" w:customStyle="1" w:styleId="WW8Num44z1">
    <w:name w:val="WW8Num44z1"/>
    <w:qFormat/>
    <w:rPr>
      <w:b w:val="0"/>
      <w:bCs w:val="0"/>
    </w:rPr>
  </w:style>
  <w:style w:type="character" w:customStyle="1" w:styleId="WW8Num44z2">
    <w:name w:val="WW8Num44z2"/>
    <w:qFormat/>
    <w:rPr>
      <w:b w:val="0"/>
      <w:bCs w:val="0"/>
      <w:i w:val="0"/>
      <w:iCs w:val="0"/>
    </w:rPr>
  </w:style>
  <w:style w:type="character" w:customStyle="1" w:styleId="WW8Num46z0">
    <w:name w:val="WW8Num46z0"/>
    <w:qFormat/>
    <w:rPr>
      <w:b w:val="0"/>
      <w:bCs w:val="0"/>
      <w:i w:val="0"/>
      <w:iCs w:val="0"/>
    </w:rPr>
  </w:style>
  <w:style w:type="character" w:customStyle="1" w:styleId="WW8Num47z0">
    <w:name w:val="WW8Num47z0"/>
    <w:qFormat/>
    <w:rPr>
      <w:rFonts w:ascii="Symbol" w:hAnsi="Symbol"/>
    </w:rPr>
  </w:style>
  <w:style w:type="character" w:customStyle="1" w:styleId="WW8Num48z0">
    <w:name w:val="WW8Num48z0"/>
    <w:qFormat/>
    <w:rPr>
      <w:strike w:val="0"/>
      <w:dstrike w:val="0"/>
      <w:u w:val="none"/>
      <w:effect w:val="none"/>
    </w:rPr>
  </w:style>
  <w:style w:type="character" w:customStyle="1" w:styleId="WW8Num50z1">
    <w:name w:val="WW8Num50z1"/>
    <w:qFormat/>
    <w:rPr>
      <w:b w:val="0"/>
      <w:bCs w:val="0"/>
    </w:rPr>
  </w:style>
  <w:style w:type="character" w:customStyle="1" w:styleId="WW8Num53z0">
    <w:name w:val="WW8Num53z0"/>
    <w:qFormat/>
    <w:rPr>
      <w:b/>
      <w:bCs w:val="0"/>
    </w:rPr>
  </w:style>
  <w:style w:type="character" w:customStyle="1" w:styleId="WW8Num53z1">
    <w:name w:val="WW8Num53z1"/>
    <w:qFormat/>
    <w:rPr>
      <w:b w:val="0"/>
      <w:bCs w:val="0"/>
      <w:i w:val="0"/>
      <w:iCs w:val="0"/>
    </w:rPr>
  </w:style>
  <w:style w:type="character" w:customStyle="1" w:styleId="WW8Num53z2">
    <w:name w:val="WW8Num53z2"/>
    <w:qFormat/>
    <w:rPr>
      <w:b w:val="0"/>
      <w:bCs w:val="0"/>
    </w:rPr>
  </w:style>
  <w:style w:type="character" w:customStyle="1" w:styleId="WW8Num54z0">
    <w:name w:val="WW8Num54z0"/>
    <w:qFormat/>
    <w:rPr>
      <w:rFonts w:ascii="Symbol" w:hAnsi="Symbol"/>
    </w:rPr>
  </w:style>
  <w:style w:type="character" w:customStyle="1" w:styleId="WW8Num57z0">
    <w:name w:val="WW8Num57z0"/>
    <w:qFormat/>
    <w:rPr>
      <w:rFonts w:ascii="Symbol" w:hAnsi="Symbol"/>
    </w:rPr>
  </w:style>
  <w:style w:type="character" w:customStyle="1" w:styleId="WW8Num58z0">
    <w:name w:val="WW8Num58z0"/>
    <w:qFormat/>
    <w:rPr>
      <w:rFonts w:ascii="Times New Roman" w:eastAsia="Times New Roman" w:hAnsi="Times New Roman" w:cs="Times New Roman"/>
    </w:rPr>
  </w:style>
  <w:style w:type="character" w:customStyle="1" w:styleId="WW8Num61z0">
    <w:name w:val="WW8Num61z0"/>
    <w:qFormat/>
    <w:rPr>
      <w:b w:val="0"/>
      <w:bCs w:val="0"/>
    </w:rPr>
  </w:style>
  <w:style w:type="character" w:customStyle="1" w:styleId="WW8Num62z0">
    <w:name w:val="WW8Num62z0"/>
    <w:qFormat/>
    <w:rPr>
      <w:rFonts w:ascii="Wingdings" w:hAnsi="Wingdings"/>
    </w:rPr>
  </w:style>
  <w:style w:type="character" w:customStyle="1" w:styleId="WW8Num62z1">
    <w:name w:val="WW8Num62z1"/>
    <w:qFormat/>
    <w:rPr>
      <w:rFonts w:ascii="Courier New" w:hAnsi="Courier New" w:cs="Courier New"/>
    </w:rPr>
  </w:style>
  <w:style w:type="character" w:customStyle="1" w:styleId="WW8Num62z3">
    <w:name w:val="WW8Num62z3"/>
    <w:qFormat/>
    <w:rPr>
      <w:rFonts w:ascii="Symbol" w:hAnsi="Symbol"/>
    </w:rPr>
  </w:style>
  <w:style w:type="character" w:customStyle="1" w:styleId="WW8Num70z1">
    <w:name w:val="WW8Num70z1"/>
    <w:qFormat/>
    <w:rPr>
      <w:rFonts w:ascii="DejaVu Sans Condensed" w:hAnsi="DejaVu Sans Condensed" w:cs="Times New Roman"/>
      <w:b w:val="0"/>
      <w:bCs w:val="0"/>
      <w:i w:val="0"/>
      <w:iCs w:val="0"/>
      <w:sz w:val="22"/>
    </w:rPr>
  </w:style>
  <w:style w:type="character" w:customStyle="1" w:styleId="WW8Num70z2">
    <w:name w:val="WW8Num70z2"/>
    <w:qFormat/>
    <w:rPr>
      <w:strike w:val="0"/>
      <w:dstrike w:val="0"/>
      <w:color w:val="000000"/>
      <w:position w:val="0"/>
      <w:sz w:val="24"/>
      <w:u w:val="none"/>
      <w:effect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1z0">
    <w:name w:val="WW8Num71z0"/>
    <w:qFormat/>
    <w:rPr>
      <w:rFonts w:ascii="Symbol" w:hAnsi="Symbol"/>
    </w:rPr>
  </w:style>
  <w:style w:type="character" w:customStyle="1" w:styleId="WW8Num71z2">
    <w:name w:val="WW8Num71z2"/>
    <w:qFormat/>
    <w:rPr>
      <w:b/>
      <w:bCs w:val="0"/>
    </w:rPr>
  </w:style>
  <w:style w:type="character" w:customStyle="1" w:styleId="WW8Num73z0">
    <w:name w:val="WW8Num73z0"/>
    <w:qFormat/>
    <w:rPr>
      <w:rFonts w:ascii="Wingdings" w:hAnsi="Wingdings"/>
    </w:rPr>
  </w:style>
  <w:style w:type="character" w:customStyle="1" w:styleId="WW8Num74z0">
    <w:name w:val="WW8Num74z0"/>
    <w:qFormat/>
    <w:rPr>
      <w:b/>
      <w:bCs w:val="0"/>
    </w:rPr>
  </w:style>
  <w:style w:type="character" w:customStyle="1" w:styleId="WW8Num76z1">
    <w:name w:val="WW8Num76z1"/>
    <w:qFormat/>
    <w:rPr>
      <w:rFonts w:ascii="Symbol" w:hAnsi="Symbol"/>
    </w:rPr>
  </w:style>
  <w:style w:type="character" w:customStyle="1" w:styleId="WW8Num79z0">
    <w:name w:val="WW8Num79z0"/>
    <w:qFormat/>
    <w:rPr>
      <w:rFonts w:ascii="Symbol" w:hAnsi="Symbol"/>
    </w:rPr>
  </w:style>
  <w:style w:type="character" w:customStyle="1" w:styleId="WW8Num81z0">
    <w:name w:val="WW8Num81z0"/>
    <w:qFormat/>
    <w:rPr>
      <w:b w:val="0"/>
      <w:bCs w:val="0"/>
    </w:rPr>
  </w:style>
  <w:style w:type="character" w:customStyle="1" w:styleId="WW8Num82z0">
    <w:name w:val="WW8Num82z0"/>
    <w:qFormat/>
    <w:rPr>
      <w:b w:val="0"/>
      <w:bCs w:val="0"/>
    </w:rPr>
  </w:style>
  <w:style w:type="character" w:customStyle="1" w:styleId="WW8Num85z0">
    <w:name w:val="WW8Num85z0"/>
    <w:qFormat/>
    <w:rPr>
      <w:rFonts w:ascii="DejaVu Sans Condensed" w:hAnsi="DejaVu Sans Condensed" w:cs="Times New Roman"/>
      <w:b w:val="0"/>
      <w:bCs w:val="0"/>
      <w:i w:val="0"/>
      <w:iCs w:val="0"/>
      <w:sz w:val="22"/>
    </w:rPr>
  </w:style>
  <w:style w:type="character" w:customStyle="1" w:styleId="textbold">
    <w:name w:val="text bold"/>
    <w:qFormat/>
    <w:rPr>
      <w:rFonts w:ascii="Times New Roman" w:hAnsi="Times New Roman" w:cs="Times New Roman"/>
    </w:rPr>
  </w:style>
  <w:style w:type="character" w:customStyle="1" w:styleId="t287-9">
    <w:name w:val="t287-9"/>
    <w:basedOn w:val="Domylnaczcionkaakapitu"/>
    <w:qFormat/>
  </w:style>
  <w:style w:type="character" w:customStyle="1" w:styleId="FontStyle58">
    <w:name w:val="Font Style58"/>
    <w:qFormat/>
    <w:rPr>
      <w:rFonts w:ascii="Times New Roman" w:hAnsi="Times New Roman" w:cs="Times New Roman"/>
      <w:sz w:val="20"/>
      <w:szCs w:val="20"/>
    </w:rPr>
  </w:style>
  <w:style w:type="paragraph" w:styleId="Nagwek">
    <w:name w:val="header"/>
    <w:basedOn w:val="Standard"/>
    <w:next w:val="Tekstpodstawowy"/>
    <w:uiPriority w:val="9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Standard"/>
    <w:pPr>
      <w:spacing w:after="120"/>
    </w:pPr>
    <w:rPr>
      <w:szCs w:val="21"/>
    </w:rPr>
  </w:style>
  <w:style w:type="paragraph" w:styleId="Lista">
    <w:name w:val="List"/>
    <w:basedOn w:val="Tekstpodstawowy"/>
    <w:rPr>
      <w:rFonts w:cs="Lucida Sans"/>
    </w:rPr>
  </w:style>
  <w:style w:type="paragraph" w:styleId="Podpis">
    <w:name w:val="Signature"/>
    <w:basedOn w:val="Normalny"/>
    <w:pPr>
      <w:ind w:left="4252"/>
    </w:pPr>
    <w:rPr>
      <w:szCs w:val="21"/>
    </w:rPr>
  </w:style>
  <w:style w:type="paragraph" w:customStyle="1" w:styleId="Indeks">
    <w:name w:val="Indeks"/>
    <w:basedOn w:val="Standard"/>
    <w:qFormat/>
    <w:pPr>
      <w:widowControl/>
      <w:suppressLineNumbers/>
    </w:pPr>
    <w:rPr>
      <w:rFonts w:eastAsia="Times New Roman"/>
      <w:kern w:val="0"/>
      <w:lang w:eastAsia="ar-SA" w:bidi="ar-SA"/>
    </w:rPr>
  </w:style>
  <w:style w:type="paragraph" w:customStyle="1" w:styleId="Standard">
    <w:name w:val="Standard"/>
    <w:qFormat/>
    <w:pPr>
      <w:widowControl w:val="0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Nagwekspisutreci">
    <w:name w:val="TOC Heading"/>
    <w:basedOn w:val="Nagwek1"/>
    <w:next w:val="Normalny"/>
    <w:qFormat/>
    <w:pPr>
      <w:widowControl/>
      <w:suppressAutoHyphens w:val="0"/>
      <w:spacing w:line="276" w:lineRule="auto"/>
    </w:pPr>
    <w:rPr>
      <w:rFonts w:eastAsia="Times New Roman" w:cs="Times New Roman"/>
      <w:kern w:val="0"/>
      <w:szCs w:val="28"/>
      <w:lang w:eastAsia="pl-PL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Default">
    <w:name w:val="Default"/>
    <w:qFormat/>
    <w:rPr>
      <w:rFonts w:ascii="Tahoma" w:eastAsia="Times New Roman" w:hAnsi="Tahoma"/>
      <w:color w:val="000000"/>
      <w:kern w:val="2"/>
      <w:sz w:val="24"/>
      <w:szCs w:val="24"/>
      <w:lang w:eastAsia="zh-CN"/>
    </w:rPr>
  </w:style>
  <w:style w:type="paragraph" w:customStyle="1" w:styleId="ListParagraph1">
    <w:name w:val="List Paragraph1"/>
    <w:basedOn w:val="Standard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p12">
    <w:name w:val="p12"/>
    <w:basedOn w:val="Standard"/>
    <w:qFormat/>
  </w:style>
  <w:style w:type="paragraph" w:customStyle="1" w:styleId="Textbodyindent">
    <w:name w:val="Text body indent"/>
    <w:basedOn w:val="Standard"/>
    <w:qFormat/>
    <w:pPr>
      <w:spacing w:after="120"/>
      <w:ind w:left="283"/>
    </w:pPr>
  </w:style>
  <w:style w:type="paragraph" w:customStyle="1" w:styleId="BodyText21">
    <w:name w:val="Body Text 21"/>
    <w:basedOn w:val="Standard"/>
    <w:qFormat/>
    <w:pPr>
      <w:ind w:firstLine="60"/>
      <w:jc w:val="both"/>
    </w:pPr>
    <w:rPr>
      <w:rFonts w:ascii="Arial" w:hAnsi="Arial" w:cs="Arial"/>
    </w:rPr>
  </w:style>
  <w:style w:type="paragraph" w:customStyle="1" w:styleId="Arial12CE">
    <w:name w:val="Arial 12 CE"/>
    <w:basedOn w:val="Standard"/>
    <w:qFormat/>
    <w:pPr>
      <w:spacing w:line="360" w:lineRule="auto"/>
      <w:jc w:val="both"/>
    </w:pPr>
    <w:rPr>
      <w:rFonts w:ascii="Arial" w:hAnsi="Arial" w:cs="Arial"/>
    </w:rPr>
  </w:style>
  <w:style w:type="paragraph" w:customStyle="1" w:styleId="WW-Podpispodobiektem">
    <w:name w:val="WW-Podpis pod obiektem"/>
    <w:basedOn w:val="Standard"/>
    <w:next w:val="Standard"/>
    <w:qFormat/>
    <w:pPr>
      <w:spacing w:line="500" w:lineRule="atLeast"/>
      <w:jc w:val="right"/>
    </w:pPr>
    <w:rPr>
      <w:b/>
      <w:sz w:val="44"/>
    </w:rPr>
  </w:style>
  <w:style w:type="paragraph" w:customStyle="1" w:styleId="Normalny1">
    <w:name w:val="Normalny1"/>
    <w:basedOn w:val="Standard"/>
    <w:qFormat/>
  </w:style>
  <w:style w:type="paragraph" w:styleId="NormalnyWeb">
    <w:name w:val="Normal (Web)"/>
    <w:basedOn w:val="Standard"/>
    <w:qFormat/>
    <w:pPr>
      <w:spacing w:before="280" w:after="119"/>
    </w:pPr>
  </w:style>
  <w:style w:type="paragraph" w:customStyle="1" w:styleId="NormalnyWeb2">
    <w:name w:val="Normalny (Web)2"/>
    <w:basedOn w:val="Standard"/>
    <w:qFormat/>
    <w:pPr>
      <w:widowControl/>
      <w:spacing w:before="100" w:after="100"/>
    </w:pPr>
    <w:rPr>
      <w:rFonts w:eastAsia="Times New Roman" w:cs="Times New Roman"/>
      <w:kern w:val="0"/>
      <w:szCs w:val="20"/>
      <w:lang w:eastAsia="ar-SA" w:bidi="ar-SA"/>
    </w:rPr>
  </w:style>
  <w:style w:type="paragraph" w:customStyle="1" w:styleId="NormalnyWeb1">
    <w:name w:val="Normalny (Web)1"/>
    <w:basedOn w:val="Standard"/>
    <w:qFormat/>
    <w:pPr>
      <w:widowControl/>
      <w:spacing w:before="100" w:after="100"/>
    </w:pPr>
    <w:rPr>
      <w:rFonts w:eastAsia="Times New Roman" w:cs="Times New Roman"/>
      <w:kern w:val="0"/>
      <w:szCs w:val="20"/>
      <w:lang w:eastAsia="ar-SA" w:bidi="ar-SA"/>
    </w:rPr>
  </w:style>
  <w:style w:type="paragraph" w:customStyle="1" w:styleId="msonormal0">
    <w:name w:val="msonormal"/>
    <w:basedOn w:val="Standard"/>
    <w:qFormat/>
    <w:pPr>
      <w:widowControl/>
      <w:suppressAutoHyphens w:val="0"/>
      <w:spacing w:before="280" w:after="119"/>
    </w:pPr>
    <w:rPr>
      <w:rFonts w:ascii="Arial Unicode MS" w:eastAsia="Arial Unicode MS" w:hAnsi="Arial Unicode MS" w:cs="Arial Unicode MS"/>
      <w:kern w:val="0"/>
      <w:lang w:eastAsia="pl-PL" w:bidi="ar-SA"/>
    </w:rPr>
  </w:style>
  <w:style w:type="paragraph" w:styleId="Akapitzlist">
    <w:name w:val="List Paragraph"/>
    <w:basedOn w:val="Standard"/>
    <w:link w:val="AkapitzlistZnak"/>
    <w:uiPriority w:val="99"/>
    <w:qFormat/>
    <w:pPr>
      <w:spacing w:after="160" w:line="247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Zawartotabeli">
    <w:name w:val="Zawartość tabeli"/>
    <w:basedOn w:val="Standard"/>
    <w:qFormat/>
    <w:pPr>
      <w:widowControl/>
      <w:suppressLineNumbers/>
    </w:pPr>
    <w:rPr>
      <w:rFonts w:eastAsia="Times New Roman" w:cs="Times New Roman"/>
      <w:kern w:val="0"/>
      <w:lang w:eastAsia="ar-SA" w:bidi="ar-SA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szCs w:val="21"/>
    </w:rPr>
  </w:style>
  <w:style w:type="paragraph" w:styleId="Podtytu">
    <w:name w:val="Subtitle"/>
    <w:basedOn w:val="Standard"/>
    <w:next w:val="Textbody"/>
    <w:link w:val="PodtytuZnak1"/>
    <w:qFormat/>
    <w:pPr>
      <w:jc w:val="both"/>
    </w:pPr>
    <w:rPr>
      <w:b/>
      <w:sz w:val="28"/>
      <w:szCs w:val="20"/>
    </w:rPr>
  </w:style>
  <w:style w:type="paragraph" w:styleId="Tekstpodstawowy2">
    <w:name w:val="Body Text 2"/>
    <w:basedOn w:val="Standard"/>
    <w:qFormat/>
    <w:pPr>
      <w:jc w:val="both"/>
    </w:pPr>
  </w:style>
  <w:style w:type="paragraph" w:styleId="Tekstpodstawowy3">
    <w:name w:val="Body Text 3"/>
    <w:basedOn w:val="Standard"/>
    <w:qFormat/>
    <w:pPr>
      <w:spacing w:after="120"/>
    </w:pPr>
    <w:rPr>
      <w:sz w:val="16"/>
      <w:szCs w:val="16"/>
    </w:rPr>
  </w:style>
  <w:style w:type="paragraph" w:styleId="Tekstpodstawowywcity3">
    <w:name w:val="Body Text Indent 3"/>
    <w:basedOn w:val="Standard"/>
    <w:qFormat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qFormat/>
    <w:rPr>
      <w:sz w:val="20"/>
      <w:szCs w:val="18"/>
    </w:rPr>
  </w:style>
  <w:style w:type="paragraph" w:styleId="Tekstpodstawowywcity">
    <w:name w:val="Body Text Indent"/>
    <w:basedOn w:val="Normalny"/>
    <w:pPr>
      <w:spacing w:after="120"/>
      <w:ind w:left="283"/>
    </w:pPr>
    <w:rPr>
      <w:szCs w:val="21"/>
    </w:rPr>
  </w:style>
  <w:style w:type="paragraph" w:styleId="Tekstpodstawowywcity2">
    <w:name w:val="Body Text Indent 2"/>
    <w:basedOn w:val="Normalny"/>
    <w:qFormat/>
    <w:pPr>
      <w:spacing w:after="120" w:line="480" w:lineRule="auto"/>
      <w:ind w:left="283"/>
    </w:pPr>
    <w:rPr>
      <w:szCs w:val="21"/>
    </w:rPr>
  </w:style>
  <w:style w:type="numbering" w:customStyle="1" w:styleId="numeracjaaaaaaaaaaaaaa">
    <w:name w:val="numeracjaaaaaaaaaaaaaa"/>
    <w:rsid w:val="008054F3"/>
    <w:pPr>
      <w:numPr>
        <w:numId w:val="11"/>
      </w:numPr>
    </w:pPr>
  </w:style>
  <w:style w:type="character" w:styleId="Hipercze">
    <w:name w:val="Hyperlink"/>
    <w:basedOn w:val="Domylnaczcionkaakapitu"/>
    <w:unhideWhenUsed/>
    <w:rsid w:val="00D94881"/>
    <w:rPr>
      <w:color w:val="0000FF" w:themeColor="hyperlink"/>
      <w:u w:val="single"/>
    </w:rPr>
  </w:style>
  <w:style w:type="character" w:customStyle="1" w:styleId="StrongEmphasis">
    <w:name w:val="Strong Emphasis"/>
    <w:rsid w:val="00D94881"/>
    <w:rPr>
      <w:b/>
      <w:bCs w:val="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330F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330F"/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330F"/>
    <w:rPr>
      <w:vertAlign w:val="superscript"/>
    </w:rPr>
  </w:style>
  <w:style w:type="paragraph" w:customStyle="1" w:styleId="western">
    <w:name w:val="western"/>
    <w:basedOn w:val="Normalny"/>
    <w:rsid w:val="004D1B6F"/>
    <w:pPr>
      <w:widowControl/>
      <w:suppressAutoHyphens w:val="0"/>
      <w:spacing w:before="100" w:beforeAutospacing="1"/>
      <w:jc w:val="both"/>
    </w:pPr>
    <w:rPr>
      <w:rFonts w:eastAsia="Times New Roman" w:cs="Times New Roman"/>
      <w:b/>
      <w:bCs/>
      <w:color w:val="000000"/>
      <w:kern w:val="0"/>
      <w:sz w:val="28"/>
      <w:szCs w:val="28"/>
      <w:lang w:eastAsia="pl-PL" w:bidi="ar-SA"/>
    </w:rPr>
  </w:style>
  <w:style w:type="paragraph" w:customStyle="1" w:styleId="Akapitzlist1">
    <w:name w:val="Akapit z listą1"/>
    <w:basedOn w:val="Normalny"/>
    <w:rsid w:val="005E4FD3"/>
    <w:pPr>
      <w:widowControl/>
      <w:suppressAutoHyphens w:val="0"/>
      <w:spacing w:after="160" w:line="254" w:lineRule="auto"/>
      <w:ind w:left="720"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nhideWhenUsed/>
    <w:rsid w:val="00F57EF1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rsid w:val="00F57EF1"/>
    <w:rPr>
      <w:rFonts w:ascii="Tahoma" w:eastAsia="SimSun" w:hAnsi="Tahoma" w:cs="Mangal"/>
      <w:kern w:val="2"/>
      <w:sz w:val="16"/>
      <w:szCs w:val="14"/>
      <w:lang w:eastAsia="zh-CN" w:bidi="hi-IN"/>
    </w:rPr>
  </w:style>
  <w:style w:type="paragraph" w:customStyle="1" w:styleId="Standarduser">
    <w:name w:val="Standard (user)"/>
    <w:rsid w:val="001A6A47"/>
    <w:pPr>
      <w:widowControl w:val="0"/>
      <w:autoSpaceDN w:val="0"/>
    </w:pPr>
    <w:rPr>
      <w:rFonts w:ascii="Times New Roman" w:eastAsia="Andale Sans UI" w:hAnsi="Times New Roman"/>
      <w:kern w:val="3"/>
      <w:sz w:val="24"/>
      <w:szCs w:val="24"/>
      <w:lang w:eastAsia="zh-CN" w:bidi="fa-IR"/>
    </w:rPr>
  </w:style>
  <w:style w:type="paragraph" w:customStyle="1" w:styleId="Tekstpodstawowywcity31">
    <w:name w:val="Tekst podstawowy wcięty 31"/>
    <w:basedOn w:val="Normalny"/>
    <w:rsid w:val="001A6A47"/>
    <w:pPr>
      <w:widowControl/>
      <w:spacing w:after="120"/>
      <w:ind w:left="283"/>
    </w:pPr>
    <w:rPr>
      <w:rFonts w:eastAsia="Times New Roman" w:cs="Times New Roman"/>
      <w:kern w:val="0"/>
      <w:sz w:val="16"/>
      <w:szCs w:val="16"/>
      <w:lang w:bidi="ar-SA"/>
    </w:rPr>
  </w:style>
  <w:style w:type="paragraph" w:customStyle="1" w:styleId="Style7">
    <w:name w:val="Style7"/>
    <w:basedOn w:val="Normalny"/>
    <w:rsid w:val="001A6A47"/>
    <w:pPr>
      <w:autoSpaceDE w:val="0"/>
      <w:spacing w:line="422" w:lineRule="exact"/>
      <w:jc w:val="center"/>
    </w:pPr>
    <w:rPr>
      <w:rFonts w:ascii="Arial" w:eastAsia="Lucida Sans Unicode" w:hAnsi="Arial" w:cs="Tahoma"/>
      <w:lang w:bidi="ar-SA"/>
    </w:rPr>
  </w:style>
  <w:style w:type="paragraph" w:customStyle="1" w:styleId="sdfootnote">
    <w:name w:val="sdfootnote"/>
    <w:basedOn w:val="Normalny"/>
    <w:rsid w:val="001A6A47"/>
    <w:pPr>
      <w:widowControl/>
      <w:suppressAutoHyphens w:val="0"/>
      <w:spacing w:before="100" w:beforeAutospacing="1"/>
      <w:ind w:left="284" w:hanging="284"/>
    </w:pPr>
    <w:rPr>
      <w:rFonts w:ascii="Arial Unicode MS" w:eastAsia="Arial Unicode MS" w:hAnsi="Arial Unicode MS" w:cs="Arial Unicode MS"/>
      <w:kern w:val="0"/>
      <w:sz w:val="20"/>
      <w:szCs w:val="20"/>
      <w:lang w:eastAsia="pl-PL" w:bidi="ar-SA"/>
    </w:rPr>
  </w:style>
  <w:style w:type="table" w:styleId="Tabela-Siatka">
    <w:name w:val="Table Grid"/>
    <w:basedOn w:val="Standardowy"/>
    <w:rsid w:val="003718F2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626B7A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rsid w:val="00626B7A"/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character" w:styleId="Odwoanieprzypisudolnego">
    <w:name w:val="footnote reference"/>
    <w:basedOn w:val="Domylnaczcionkaakapitu"/>
    <w:unhideWhenUsed/>
    <w:rsid w:val="00626B7A"/>
    <w:rPr>
      <w:vertAlign w:val="superscript"/>
    </w:rPr>
  </w:style>
  <w:style w:type="numbering" w:customStyle="1" w:styleId="WW8Num38">
    <w:name w:val="WW8Num38"/>
    <w:rsid w:val="008E6559"/>
    <w:pPr>
      <w:numPr>
        <w:numId w:val="31"/>
      </w:numPr>
    </w:pPr>
  </w:style>
  <w:style w:type="numbering" w:customStyle="1" w:styleId="WW8Num59">
    <w:name w:val="WW8Num59"/>
    <w:rsid w:val="008E6559"/>
    <w:pPr>
      <w:numPr>
        <w:numId w:val="32"/>
      </w:numPr>
    </w:pPr>
  </w:style>
  <w:style w:type="character" w:styleId="Tekstzastpczy">
    <w:name w:val="Placeholder Text"/>
    <w:basedOn w:val="Domylnaczcionkaakapitu"/>
    <w:uiPriority w:val="99"/>
    <w:semiHidden/>
    <w:rsid w:val="00B67108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23BA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99"/>
    <w:locked/>
    <w:rsid w:val="008F3999"/>
    <w:rPr>
      <w:rFonts w:eastAsia="SimSun" w:cs="Calibri"/>
      <w:kern w:val="2"/>
      <w:lang w:eastAsia="zh-CN" w:bidi="hi-IN"/>
    </w:rPr>
  </w:style>
  <w:style w:type="numbering" w:customStyle="1" w:styleId="Bezlisty1">
    <w:name w:val="Bez listy1"/>
    <w:next w:val="Bezlisty"/>
    <w:semiHidden/>
    <w:rsid w:val="00A53FE6"/>
  </w:style>
  <w:style w:type="character" w:styleId="Numerstrony">
    <w:name w:val="page number"/>
    <w:basedOn w:val="Domylnaczcionkaakapitu"/>
    <w:rsid w:val="00A53FE6"/>
  </w:style>
  <w:style w:type="character" w:customStyle="1" w:styleId="h11">
    <w:name w:val="h11"/>
    <w:rsid w:val="00A53FE6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Nierozpoznanawzmianka2">
    <w:name w:val="Nierozpoznana wzmianka2"/>
    <w:uiPriority w:val="99"/>
    <w:semiHidden/>
    <w:unhideWhenUsed/>
    <w:rsid w:val="00A53FE6"/>
    <w:rPr>
      <w:color w:val="605E5C"/>
      <w:shd w:val="clear" w:color="auto" w:fill="E1DFDD"/>
    </w:rPr>
  </w:style>
  <w:style w:type="character" w:customStyle="1" w:styleId="ListawielopoziomowanumerowanaZnak">
    <w:name w:val="Lista wielopoziomowa numerowana Znak"/>
    <w:link w:val="Listawielopoziomowanumerowana"/>
    <w:locked/>
    <w:rsid w:val="00A53FE6"/>
    <w:rPr>
      <w:rFonts w:ascii="DejaVu Sans Condensed" w:hAnsi="DejaVu Sans Condensed" w:cs="DejaVu Sans Condensed"/>
      <w:sz w:val="24"/>
    </w:rPr>
  </w:style>
  <w:style w:type="paragraph" w:customStyle="1" w:styleId="Listawielopoziomowanumerowana">
    <w:name w:val="Lista wielopoziomowa numerowana"/>
    <w:basedOn w:val="Normalny"/>
    <w:link w:val="ListawielopoziomowanumerowanaZnak"/>
    <w:qFormat/>
    <w:rsid w:val="00A53FE6"/>
    <w:pPr>
      <w:widowControl/>
      <w:numPr>
        <w:numId w:val="57"/>
      </w:numPr>
      <w:spacing w:after="60"/>
      <w:jc w:val="both"/>
    </w:pPr>
    <w:rPr>
      <w:rFonts w:ascii="DejaVu Sans Condensed" w:eastAsia="Calibri" w:hAnsi="DejaVu Sans Condensed" w:cs="DejaVu Sans Condensed"/>
      <w:kern w:val="0"/>
      <w:szCs w:val="22"/>
      <w:lang w:eastAsia="en-US" w:bidi="ar-SA"/>
    </w:rPr>
  </w:style>
  <w:style w:type="paragraph" w:customStyle="1" w:styleId="WcicienienumerowanePoziom2">
    <w:name w:val="Wcięcie nienumerowane Poziom 2"/>
    <w:basedOn w:val="Listawielopoziomowanumerowana"/>
    <w:qFormat/>
    <w:rsid w:val="00A53FE6"/>
    <w:pPr>
      <w:numPr>
        <w:numId w:val="0"/>
      </w:numPr>
      <w:ind w:left="850"/>
    </w:p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016DB"/>
    <w:rPr>
      <w:rFonts w:asciiTheme="majorHAnsi" w:eastAsiaTheme="majorEastAsia" w:hAnsiTheme="majorHAnsi" w:cs="Mangal"/>
      <w:i/>
      <w:iCs/>
      <w:color w:val="404040" w:themeColor="text1" w:themeTint="BF"/>
      <w:kern w:val="2"/>
      <w:sz w:val="20"/>
      <w:szCs w:val="18"/>
      <w:lang w:eastAsia="zh-CN" w:bidi="hi-IN"/>
    </w:rPr>
  </w:style>
  <w:style w:type="numbering" w:customStyle="1" w:styleId="Bezlisty2">
    <w:name w:val="Bez listy2"/>
    <w:next w:val="Bezlisty"/>
    <w:semiHidden/>
    <w:rsid w:val="001016DB"/>
  </w:style>
  <w:style w:type="numbering" w:customStyle="1" w:styleId="Bezlisty3">
    <w:name w:val="Bez listy3"/>
    <w:next w:val="Bezlisty"/>
    <w:semiHidden/>
    <w:rsid w:val="001016DB"/>
  </w:style>
  <w:style w:type="numbering" w:customStyle="1" w:styleId="Bezlisty4">
    <w:name w:val="Bez listy4"/>
    <w:next w:val="Bezlisty"/>
    <w:semiHidden/>
    <w:rsid w:val="00253213"/>
  </w:style>
  <w:style w:type="numbering" w:customStyle="1" w:styleId="WWNum10">
    <w:name w:val="WWNum10"/>
    <w:basedOn w:val="Bezlisty"/>
    <w:rsid w:val="007A1BF9"/>
    <w:pPr>
      <w:numPr>
        <w:numId w:val="82"/>
      </w:numPr>
    </w:pPr>
  </w:style>
  <w:style w:type="character" w:customStyle="1" w:styleId="PodtytuZnak1">
    <w:name w:val="Podtytuł Znak1"/>
    <w:basedOn w:val="Domylnaczcionkaakapitu"/>
    <w:link w:val="Podtytu"/>
    <w:rsid w:val="007C1A9A"/>
    <w:rPr>
      <w:rFonts w:ascii="Times New Roman" w:eastAsia="SimSun" w:hAnsi="Times New Roman" w:cs="Mangal"/>
      <w:b/>
      <w:kern w:val="2"/>
      <w:sz w:val="28"/>
      <w:szCs w:val="20"/>
      <w:lang w:eastAsia="zh-CN" w:bidi="hi-IN"/>
    </w:rPr>
  </w:style>
  <w:style w:type="paragraph" w:styleId="Poprawka">
    <w:name w:val="Revision"/>
    <w:hidden/>
    <w:uiPriority w:val="99"/>
    <w:semiHidden/>
    <w:rsid w:val="00722053"/>
    <w:pPr>
      <w:suppressAutoHyphens w:val="0"/>
    </w:pPr>
    <w:rPr>
      <w:rFonts w:ascii="Times New Roman" w:eastAsia="SimSun" w:hAnsi="Times New Roman" w:cs="Mangal"/>
      <w:kern w:val="2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5BD3"/>
    <w:pPr>
      <w:widowControl w:val="0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5"/>
    </w:rPr>
  </w:style>
  <w:style w:type="paragraph" w:styleId="Nagwek2">
    <w:name w:val="heading 2"/>
    <w:basedOn w:val="Normalny"/>
    <w:next w:val="Normalny"/>
    <w:qFormat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3"/>
    </w:rPr>
  </w:style>
  <w:style w:type="paragraph" w:styleId="Nagwek3">
    <w:name w:val="heading 3"/>
    <w:basedOn w:val="Normalny"/>
    <w:next w:val="Normalny"/>
    <w:qFormat/>
    <w:pPr>
      <w:keepNext/>
      <w:keepLines/>
      <w:spacing w:before="200"/>
      <w:outlineLvl w:val="2"/>
    </w:pPr>
    <w:rPr>
      <w:rFonts w:ascii="Cambria" w:eastAsia="Calibri" w:hAnsi="Cambria"/>
      <w:b/>
      <w:bCs/>
      <w:color w:val="4F81BD"/>
      <w:szCs w:val="21"/>
    </w:rPr>
  </w:style>
  <w:style w:type="paragraph" w:styleId="Nagwek4">
    <w:name w:val="heading 4"/>
    <w:basedOn w:val="Normalny"/>
    <w:next w:val="Normalny"/>
    <w:qFormat/>
    <w:pPr>
      <w:keepNext/>
      <w:widowControl/>
      <w:spacing w:before="240" w:after="60"/>
      <w:outlineLvl w:val="3"/>
    </w:pPr>
    <w:rPr>
      <w:rFonts w:eastAsia="Times New Roman" w:cs="Times New Roman"/>
      <w:b/>
      <w:bCs/>
      <w:kern w:val="0"/>
      <w:sz w:val="28"/>
      <w:szCs w:val="28"/>
      <w:lang w:eastAsia="ar-SA" w:bidi="ar-SA"/>
    </w:rPr>
  </w:style>
  <w:style w:type="paragraph" w:styleId="Nagwek5">
    <w:name w:val="heading 5"/>
    <w:basedOn w:val="Normalny"/>
    <w:next w:val="Normalny"/>
    <w:qFormat/>
    <w:pPr>
      <w:widowControl/>
      <w:spacing w:before="240" w:after="60"/>
      <w:outlineLvl w:val="4"/>
    </w:pPr>
    <w:rPr>
      <w:rFonts w:eastAsia="Times New Roman" w:cs="Times New Roman"/>
      <w:b/>
      <w:bCs/>
      <w:i/>
      <w:iCs/>
      <w:kern w:val="0"/>
      <w:sz w:val="26"/>
      <w:szCs w:val="26"/>
      <w:lang w:eastAsia="ar-SA" w:bidi="ar-SA"/>
    </w:rPr>
  </w:style>
  <w:style w:type="paragraph" w:styleId="Nagwek6">
    <w:name w:val="heading 6"/>
    <w:basedOn w:val="Normalny"/>
    <w:next w:val="Normalny"/>
    <w:qFormat/>
    <w:pPr>
      <w:keepNext/>
      <w:widowControl/>
      <w:jc w:val="center"/>
      <w:outlineLvl w:val="5"/>
    </w:pPr>
    <w:rPr>
      <w:rFonts w:ascii="DejaVu Sans Condensed" w:eastAsia="Arial Unicode MS" w:hAnsi="DejaVu Sans Condensed" w:cs="DejaVu Sans Condensed"/>
      <w:b/>
      <w:color w:val="000000"/>
      <w:kern w:val="0"/>
      <w:sz w:val="28"/>
      <w:szCs w:val="21"/>
      <w:lang w:eastAsia="ar-SA" w:bidi="ar-SA"/>
    </w:rPr>
  </w:style>
  <w:style w:type="paragraph" w:styleId="Nagwek7">
    <w:name w:val="heading 7"/>
    <w:basedOn w:val="Standard"/>
    <w:next w:val="Standard"/>
    <w:qFormat/>
    <w:pPr>
      <w:keepNext/>
      <w:snapToGrid w:val="0"/>
      <w:jc w:val="center"/>
      <w:outlineLvl w:val="6"/>
    </w:pPr>
    <w:rPr>
      <w:rFonts w:ascii="DejaVu Sans Condensed" w:hAnsi="DejaVu Sans Condensed" w:cs="DejaVu Sans Condensed"/>
      <w:b/>
      <w:bCs/>
      <w:color w:val="000000"/>
      <w:sz w:val="20"/>
      <w:szCs w:val="20"/>
    </w:rPr>
  </w:style>
  <w:style w:type="paragraph" w:styleId="Nagwek8">
    <w:name w:val="heading 8"/>
    <w:basedOn w:val="Normalny"/>
    <w:next w:val="Normalny"/>
    <w:qFormat/>
    <w:pPr>
      <w:keepNext/>
      <w:keepLines/>
      <w:spacing w:before="200"/>
      <w:outlineLvl w:val="7"/>
    </w:pPr>
    <w:rPr>
      <w:rFonts w:ascii="Cambria" w:eastAsia="Calibri" w:hAnsi="Cambria"/>
      <w:color w:val="404040"/>
      <w:sz w:val="20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016DB"/>
    <w:pPr>
      <w:keepNext/>
      <w:keepLines/>
      <w:spacing w:before="20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qFormat/>
    <w:rPr>
      <w:rFonts w:ascii="Cambria" w:eastAsia="Calibri" w:hAnsi="Cambria" w:cs="Mangal"/>
      <w:b/>
      <w:bCs/>
      <w:color w:val="365F91"/>
      <w:kern w:val="2"/>
      <w:sz w:val="28"/>
      <w:szCs w:val="25"/>
      <w:lang w:eastAsia="zh-CN" w:bidi="hi-IN"/>
    </w:rPr>
  </w:style>
  <w:style w:type="character" w:customStyle="1" w:styleId="Nagwek2Znak">
    <w:name w:val="Nagłówek 2 Znak"/>
    <w:basedOn w:val="Domylnaczcionkaakapitu"/>
    <w:qFormat/>
    <w:rPr>
      <w:rFonts w:ascii="Cambria" w:eastAsia="Calibri" w:hAnsi="Cambria" w:cs="Mangal"/>
      <w:b/>
      <w:bCs/>
      <w:color w:val="4F81BD"/>
      <w:kern w:val="2"/>
      <w:sz w:val="26"/>
      <w:szCs w:val="23"/>
      <w:lang w:eastAsia="zh-CN" w:bidi="hi-IN"/>
    </w:rPr>
  </w:style>
  <w:style w:type="character" w:customStyle="1" w:styleId="Nagwek7Znak">
    <w:name w:val="Nagłówek 7 Znak"/>
    <w:basedOn w:val="Domylnaczcionkaakapitu"/>
    <w:qFormat/>
    <w:rPr>
      <w:rFonts w:ascii="DejaVu Sans Condensed" w:eastAsia="SimSun" w:hAnsi="DejaVu Sans Condensed" w:cs="DejaVu Sans Condensed"/>
      <w:b/>
      <w:bCs/>
      <w:color w:val="000000"/>
      <w:kern w:val="2"/>
      <w:sz w:val="20"/>
      <w:szCs w:val="20"/>
      <w:lang w:eastAsia="zh-CN" w:bidi="hi-IN"/>
    </w:rPr>
  </w:style>
  <w:style w:type="character" w:customStyle="1" w:styleId="Nagwek3Znak">
    <w:name w:val="Nagłówek 3 Znak"/>
    <w:basedOn w:val="Domylnaczcionkaakapitu"/>
    <w:qFormat/>
    <w:rPr>
      <w:rFonts w:ascii="Cambria" w:eastAsia="Calibri" w:hAnsi="Cambria" w:cs="Mangal"/>
      <w:b/>
      <w:bCs/>
      <w:color w:val="4F81BD"/>
      <w:kern w:val="2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qFormat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qFormat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qFormat/>
    <w:rPr>
      <w:rFonts w:ascii="DejaVu Sans Condensed" w:eastAsia="Arial Unicode MS" w:hAnsi="DejaVu Sans Condensed" w:cs="DejaVu Sans Condensed"/>
      <w:b/>
      <w:color w:val="000000"/>
      <w:sz w:val="28"/>
      <w:szCs w:val="21"/>
      <w:lang w:eastAsia="ar-SA"/>
    </w:rPr>
  </w:style>
  <w:style w:type="character" w:customStyle="1" w:styleId="Nagwek8Znak">
    <w:name w:val="Nagłówek 8 Znak"/>
    <w:basedOn w:val="Domylnaczcionkaakapitu"/>
    <w:qFormat/>
    <w:rPr>
      <w:rFonts w:ascii="Cambria" w:eastAsia="Calibri" w:hAnsi="Cambria" w:cs="Mangal"/>
      <w:color w:val="404040"/>
      <w:kern w:val="2"/>
      <w:sz w:val="20"/>
      <w:szCs w:val="18"/>
      <w:lang w:eastAsia="zh-CN" w:bidi="hi-IN"/>
    </w:rPr>
  </w:style>
  <w:style w:type="character" w:customStyle="1" w:styleId="czeinternetowe">
    <w:name w:val="Łącze internetowe"/>
    <w:rPr>
      <w:color w:val="000080"/>
      <w:u w:val="single" w:color="000000"/>
    </w:rPr>
  </w:style>
  <w:style w:type="character" w:customStyle="1" w:styleId="Odwiedzoneczeinternetowe">
    <w:name w:val="Odwiedzone łącze internetowe"/>
    <w:rPr>
      <w:color w:val="800080"/>
      <w:u w:val="single" w:color="000000"/>
    </w:rPr>
  </w:style>
  <w:style w:type="character" w:customStyle="1" w:styleId="TekstpodstawowyZnak">
    <w:name w:val="Tekst podstawowy Znak"/>
    <w:basedOn w:val="Domylnaczcionkaakapitu"/>
    <w:qFormat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NagwekZnak">
    <w:name w:val="Nagłówek Znak"/>
    <w:basedOn w:val="Domylnaczcionkaakapitu"/>
    <w:uiPriority w:val="99"/>
    <w:qFormat/>
    <w:rPr>
      <w:rFonts w:ascii="Arial" w:eastAsia="Microsoft YaHei" w:hAnsi="Arial" w:cs="Arial"/>
      <w:kern w:val="2"/>
      <w:sz w:val="28"/>
      <w:szCs w:val="28"/>
      <w:lang w:eastAsia="zh-CN" w:bidi="hi-IN"/>
    </w:rPr>
  </w:style>
  <w:style w:type="character" w:customStyle="1" w:styleId="StopkaZnak">
    <w:name w:val="Stopka Znak"/>
    <w:basedOn w:val="Domylnaczcionkaakapitu"/>
    <w:uiPriority w:val="99"/>
    <w:qFormat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PodtytuZnak">
    <w:name w:val="Podtytuł Znak"/>
    <w:basedOn w:val="Domylnaczcionkaakapitu"/>
    <w:qFormat/>
    <w:rPr>
      <w:rFonts w:ascii="Times New Roman" w:eastAsia="SimSun" w:hAnsi="Times New Roman" w:cs="Mangal"/>
      <w:b/>
      <w:kern w:val="2"/>
      <w:sz w:val="28"/>
      <w:szCs w:val="20"/>
      <w:lang w:eastAsia="zh-CN" w:bidi="hi-IN"/>
    </w:rPr>
  </w:style>
  <w:style w:type="character" w:customStyle="1" w:styleId="Tekstpodstawowy2Znak">
    <w:name w:val="Tekst podstawowy 2 Znak"/>
    <w:basedOn w:val="Domylnaczcionkaakapitu"/>
    <w:qFormat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Tekstpodstawowy3Znak">
    <w:name w:val="Tekst podstawowy 3 Znak"/>
    <w:basedOn w:val="Domylnaczcionkaakapitu"/>
    <w:qFormat/>
    <w:rPr>
      <w:rFonts w:ascii="Times New Roman" w:eastAsia="SimSun" w:hAnsi="Times New Roman" w:cs="Mangal"/>
      <w:kern w:val="2"/>
      <w:sz w:val="16"/>
      <w:szCs w:val="16"/>
      <w:lang w:eastAsia="zh-CN" w:bidi="hi-IN"/>
    </w:rPr>
  </w:style>
  <w:style w:type="character" w:customStyle="1" w:styleId="Tekstpodstawowywcity3Znak">
    <w:name w:val="Tekst podstawowy wcięty 3 Znak"/>
    <w:basedOn w:val="Domylnaczcionkaakapitu"/>
    <w:qFormat/>
    <w:rPr>
      <w:rFonts w:ascii="Times New Roman" w:eastAsia="SimSun" w:hAnsi="Times New Roman" w:cs="Mangal"/>
      <w:kern w:val="2"/>
      <w:sz w:val="16"/>
      <w:szCs w:val="16"/>
      <w:lang w:eastAsia="zh-CN" w:bidi="hi-IN"/>
    </w:rPr>
  </w:style>
  <w:style w:type="character" w:customStyle="1" w:styleId="TekstkomentarzaZnak">
    <w:name w:val="Tekst komentarza Znak"/>
    <w:basedOn w:val="Domylnaczcionkaakapitu"/>
    <w:qFormat/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character" w:customStyle="1" w:styleId="WW8Num4z0">
    <w:name w:val="WW8Num4z0"/>
    <w:qFormat/>
  </w:style>
  <w:style w:type="character" w:customStyle="1" w:styleId="WW8Num4z1">
    <w:name w:val="WW8Num4z1"/>
    <w:qFormat/>
    <w:rPr>
      <w:rFonts w:ascii="DejaVu Sans Condensed" w:hAnsi="DejaVu Sans Condensed" w:cs="DejaVu Sans Condensed"/>
      <w:b w:val="0"/>
      <w:bCs/>
      <w:i w:val="0"/>
      <w:iCs w:val="0"/>
      <w:color w:val="000000"/>
      <w:sz w:val="24"/>
      <w:szCs w:val="24"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43z0">
    <w:name w:val="WW8Num43z0"/>
    <w:qFormat/>
  </w:style>
  <w:style w:type="character" w:customStyle="1" w:styleId="WW8Num43z1">
    <w:name w:val="WW8Num43z1"/>
    <w:qFormat/>
    <w:rPr>
      <w:rFonts w:ascii="DejaVu Sans Condensed" w:hAnsi="DejaVu Sans Condensed" w:cs="DejaVu Sans Condensed"/>
      <w:b w:val="0"/>
      <w:bCs/>
      <w:sz w:val="24"/>
    </w:rPr>
  </w:style>
  <w:style w:type="character" w:customStyle="1" w:styleId="WW8Num43z2">
    <w:name w:val="WW8Num43z2"/>
    <w:qFormat/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WW8Num12z0">
    <w:name w:val="WW8Num12z0"/>
    <w:qFormat/>
    <w:rPr>
      <w:rFonts w:ascii="DejaVu Sans Condensed" w:eastAsia="Times New Roman" w:hAnsi="DejaVu Sans Condensed" w:cs="DejaVu Sans Condensed"/>
      <w:b w:val="0"/>
      <w:bCs w:val="0"/>
      <w:i w:val="0"/>
      <w:iCs/>
      <w:color w:val="000000"/>
    </w:rPr>
  </w:style>
  <w:style w:type="character" w:customStyle="1" w:styleId="Domylnaczcionkaakapitu1">
    <w:name w:val="Domyślna czcionka akapitu1"/>
    <w:qFormat/>
  </w:style>
  <w:style w:type="character" w:customStyle="1" w:styleId="WW8Num31z0">
    <w:name w:val="WW8Num31z0"/>
    <w:qFormat/>
    <w:rPr>
      <w:rFonts w:ascii="DejaVu Sans Condensed" w:hAnsi="DejaVu Sans Condensed" w:cs="DejaVu Sans Condensed"/>
      <w:sz w:val="24"/>
      <w:szCs w:val="23"/>
    </w:rPr>
  </w:style>
  <w:style w:type="character" w:customStyle="1" w:styleId="WW8Num31z1">
    <w:name w:val="WW8Num31z1"/>
    <w:qFormat/>
    <w:rPr>
      <w:rFonts w:ascii="DejaVu Sans Condensed" w:hAnsi="DejaVu Sans Condensed" w:cs="DejaVu Sans Condensed"/>
      <w:color w:val="000000"/>
      <w:szCs w:val="22"/>
    </w:rPr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Znakinumeracji">
    <w:name w:val="Znaki numeracji"/>
    <w:qFormat/>
    <w:rPr>
      <w:rFonts w:ascii="DejaVu Sans Condensed" w:hAnsi="DejaVu Sans Condensed" w:cs="DejaVu Sans Condensed"/>
    </w:rPr>
  </w:style>
  <w:style w:type="character" w:customStyle="1" w:styleId="WW8Num21z0">
    <w:name w:val="WW8Num21z0"/>
    <w:qFormat/>
    <w:rPr>
      <w:rFonts w:ascii="DejaVu Sans Condensed" w:hAnsi="DejaVu Sans Condensed" w:cs="DejaVu Sans Condensed"/>
      <w:bCs/>
      <w:sz w:val="24"/>
      <w:szCs w:val="24"/>
    </w:rPr>
  </w:style>
  <w:style w:type="character" w:customStyle="1" w:styleId="WW8Num21z1">
    <w:name w:val="WW8Num21z1"/>
    <w:qFormat/>
    <w:rPr>
      <w:rFonts w:ascii="DejaVu Sans Condensed" w:hAnsi="DejaVu Sans Condensed" w:cs="DejaVu Sans Condensed"/>
      <w:b/>
      <w:bCs/>
      <w:i/>
      <w:iCs w:val="0"/>
      <w:color w:val="000000"/>
      <w:sz w:val="28"/>
      <w:szCs w:val="28"/>
    </w:rPr>
  </w:style>
  <w:style w:type="character" w:customStyle="1" w:styleId="WW8Num21z2">
    <w:name w:val="WW8Num21z2"/>
    <w:qFormat/>
    <w:rPr>
      <w:rFonts w:ascii="DejaVu Sans Condensed" w:hAnsi="DejaVu Sans Condensed" w:cs="DejaVu Sans Condensed"/>
      <w:b w:val="0"/>
      <w:bCs/>
      <w:i w:val="0"/>
      <w:iCs/>
      <w:color w:val="000000"/>
      <w:sz w:val="24"/>
      <w:szCs w:val="24"/>
    </w:rPr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9z0">
    <w:name w:val="WW8Num29z0"/>
    <w:qFormat/>
    <w:rPr>
      <w:rFonts w:ascii="DejaVu Sans Condensed" w:hAnsi="DejaVu Sans Condensed" w:cs="DejaVu Sans Condensed"/>
      <w:b/>
      <w:b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  <w:rPr>
      <w:rFonts w:ascii="DejaVu Sans Condensed" w:hAnsi="DejaVu Sans Condensed" w:cs="Times New Roman"/>
      <w:b w:val="0"/>
      <w:bCs w:val="0"/>
      <w:i w:val="0"/>
      <w:iCs/>
      <w:sz w:val="24"/>
    </w:rPr>
  </w:style>
  <w:style w:type="character" w:customStyle="1" w:styleId="WW8Num29z4">
    <w:name w:val="WW8Num29z4"/>
    <w:qFormat/>
    <w:rPr>
      <w:rFonts w:ascii="DejaVu Sans Condensed" w:hAnsi="DejaVu Sans Condensed" w:cs="Times New Roman"/>
      <w:b w:val="0"/>
      <w:bCs w:val="0"/>
      <w:i w:val="0"/>
      <w:iCs w:val="0"/>
      <w:strike w:val="0"/>
      <w:dstrike w:val="0"/>
      <w:color w:val="000000"/>
      <w:position w:val="0"/>
      <w:sz w:val="24"/>
      <w:szCs w:val="24"/>
      <w:u w:val="none"/>
      <w:effect w:val="none"/>
      <w:vertAlign w:val="baseline"/>
    </w:rPr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49z0">
    <w:name w:val="WW8Num49z0"/>
    <w:qFormat/>
    <w:rPr>
      <w:rFonts w:ascii="DejaVu Sans Condensed" w:hAnsi="DejaVu Sans Condensed" w:cs="DejaVu Sans Condensed"/>
      <w:i/>
      <w:iCs/>
      <w:sz w:val="22"/>
    </w:rPr>
  </w:style>
  <w:style w:type="character" w:customStyle="1" w:styleId="WW8Num49z1">
    <w:name w:val="WW8Num49z1"/>
    <w:qFormat/>
  </w:style>
  <w:style w:type="character" w:customStyle="1" w:styleId="WW8Num49z2">
    <w:name w:val="WW8Num49z2"/>
    <w:qFormat/>
  </w:style>
  <w:style w:type="character" w:customStyle="1" w:styleId="WW8Num49z3">
    <w:name w:val="WW8Num49z3"/>
    <w:qFormat/>
  </w:style>
  <w:style w:type="character" w:customStyle="1" w:styleId="WW8Num49z4">
    <w:name w:val="WW8Num49z4"/>
    <w:qFormat/>
  </w:style>
  <w:style w:type="character" w:customStyle="1" w:styleId="WW8Num49z5">
    <w:name w:val="WW8Num49z5"/>
    <w:qFormat/>
  </w:style>
  <w:style w:type="character" w:customStyle="1" w:styleId="WW8Num49z6">
    <w:name w:val="WW8Num49z6"/>
    <w:qFormat/>
  </w:style>
  <w:style w:type="character" w:customStyle="1" w:styleId="WW8Num49z7">
    <w:name w:val="WW8Num49z7"/>
    <w:qFormat/>
  </w:style>
  <w:style w:type="character" w:customStyle="1" w:styleId="WW8Num49z8">
    <w:name w:val="WW8Num49z8"/>
    <w:qFormat/>
  </w:style>
  <w:style w:type="character" w:customStyle="1" w:styleId="WW8Num23z0">
    <w:name w:val="WW8Num23z0"/>
    <w:qFormat/>
    <w:rPr>
      <w:rFonts w:ascii="DejaVu Sans Condensed" w:hAnsi="DejaVu Sans Condensed" w:cs="Arial"/>
      <w:b w:val="0"/>
      <w:bCs w:val="0"/>
      <w:i w:val="0"/>
      <w:iCs w:val="0"/>
      <w:color w:val="000000"/>
      <w:sz w:val="24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11z0">
    <w:name w:val="WW8Num11z0"/>
    <w:qFormat/>
    <w:rPr>
      <w:rFonts w:ascii="DejaVu Sans Condensed" w:hAnsi="DejaVu Sans Condensed" w:cs="DejaVu Sans Condensed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27z0">
    <w:name w:val="WW8Num27z0"/>
    <w:qFormat/>
    <w:rPr>
      <w:rFonts w:ascii="DejaVu Sans Condensed" w:hAnsi="DejaVu Sans Condensed" w:cs="DejaVu Sans Condensed"/>
      <w:b w:val="0"/>
      <w:bCs/>
    </w:rPr>
  </w:style>
  <w:style w:type="character" w:customStyle="1" w:styleId="WW8Num27z1">
    <w:name w:val="WW8Num27z1"/>
    <w:qFormat/>
    <w:rPr>
      <w:rFonts w:ascii="DejaVu Sans Condensed" w:hAnsi="DejaVu Sans Condensed" w:cs="DejaVu Sans Condensed"/>
    </w:rPr>
  </w:style>
  <w:style w:type="character" w:customStyle="1" w:styleId="WW8Num27z2">
    <w:name w:val="WW8Num27z2"/>
    <w:qFormat/>
    <w:rPr>
      <w:rFonts w:ascii="DejaVu Sans Condensed" w:hAnsi="DejaVu Sans Condensed" w:cs="DejaVu Sans Condensed"/>
    </w:rPr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15z0">
    <w:name w:val="WW8Num15z0"/>
    <w:qFormat/>
    <w:rPr>
      <w:rFonts w:ascii="DejaVu Sans Condensed" w:hAnsi="DejaVu Sans Condensed" w:cs="DejaVu Sans Condensed"/>
      <w:b/>
      <w:bCs w:val="0"/>
      <w:szCs w:val="22"/>
    </w:rPr>
  </w:style>
  <w:style w:type="character" w:customStyle="1" w:styleId="WW8Num15z1">
    <w:name w:val="WW8Num15z1"/>
    <w:qFormat/>
    <w:rPr>
      <w:rFonts w:ascii="DejaVu Sans Condensed" w:hAnsi="DejaVu Sans Condensed" w:cs="DejaVu Sans Condensed"/>
    </w:rPr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z0">
    <w:name w:val="WW8Num1z0"/>
    <w:qFormat/>
    <w:rPr>
      <w:rFonts w:ascii="DejaVu Sans Condensed" w:hAnsi="DejaVu Sans Condensed" w:cs="DejaVu Sans Condensed"/>
      <w:sz w:val="24"/>
      <w:szCs w:val="24"/>
    </w:rPr>
  </w:style>
  <w:style w:type="character" w:customStyle="1" w:styleId="WW8Num1z1">
    <w:name w:val="WW8Num1z1"/>
    <w:qFormat/>
    <w:rPr>
      <w:rFonts w:ascii="DejaVu Sans Condensed" w:hAnsi="DejaVu Sans Condensed" w:cs="DejaVu Sans Condensed"/>
      <w:b w:val="0"/>
      <w:bCs w:val="0"/>
      <w:i w:val="0"/>
      <w:iCs w:val="0"/>
    </w:rPr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  <w:rPr>
      <w:rFonts w:ascii="DejaVu Sans Condensed" w:hAnsi="DejaVu Sans Condensed" w:cs="DejaVu Sans Condensed"/>
      <w:b w:val="0"/>
      <w:bCs/>
      <w:sz w:val="24"/>
      <w:szCs w:val="24"/>
    </w:rPr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9z0">
    <w:name w:val="WW8Num9z0"/>
    <w:qFormat/>
    <w:rPr>
      <w:szCs w:val="24"/>
    </w:rPr>
  </w:style>
  <w:style w:type="character" w:customStyle="1" w:styleId="WW8Num9z1">
    <w:name w:val="WW8Num9z1"/>
    <w:qFormat/>
    <w:rPr>
      <w:rFonts w:ascii="DejaVu Sans Condensed" w:hAnsi="DejaVu Sans Condensed" w:cs="DejaVu Sans Condensed"/>
      <w:b w:val="0"/>
      <w:bCs/>
      <w:color w:val="000000"/>
      <w:sz w:val="24"/>
      <w:szCs w:val="24"/>
      <w:lang w:eastAsia="ar-SA"/>
    </w:rPr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6z0">
    <w:name w:val="WW8Num6z0"/>
    <w:qFormat/>
    <w:rPr>
      <w:rFonts w:ascii="DejaVu Sans Condensed" w:hAnsi="DejaVu Sans Condensed" w:cs="DejaVu Sans Condensed"/>
      <w:b/>
      <w:bCs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32z0">
    <w:name w:val="WW8Num32z0"/>
    <w:qFormat/>
    <w:rPr>
      <w:rFonts w:ascii="DejaVu Sans Condensed" w:hAnsi="DejaVu Sans Condensed" w:cs="DejaVu Sans Condensed"/>
    </w:rPr>
  </w:style>
  <w:style w:type="character" w:customStyle="1" w:styleId="WW8Num32z1">
    <w:name w:val="WW8Num32z1"/>
    <w:qFormat/>
  </w:style>
  <w:style w:type="character" w:customStyle="1" w:styleId="WW8Num32z2">
    <w:name w:val="WW8Num32z2"/>
    <w:qFormat/>
    <w:rPr>
      <w:rFonts w:ascii="Times New Roman" w:eastAsia="Times New Roman" w:hAnsi="Times New Roman" w:cs="Times New Roman"/>
    </w:rPr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2z0">
    <w:name w:val="WW8Num2z0"/>
    <w:qFormat/>
    <w:rPr>
      <w:rFonts w:ascii="Symbol" w:hAnsi="Symbol" w:cs="Symbol"/>
      <w:sz w:val="24"/>
      <w:szCs w:val="24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  <w:rPr>
      <w:b/>
      <w:bCs w:val="0"/>
    </w:rPr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9z0">
    <w:name w:val="WW8Num39z0"/>
    <w:qFormat/>
    <w:rPr>
      <w:rFonts w:ascii="DejaVu Sans Condensed" w:hAnsi="DejaVu Sans Condensed" w:cs="DejaVu Sans Condensed"/>
      <w:b w:val="0"/>
      <w:bCs w:val="0"/>
      <w:i w:val="0"/>
      <w:iCs w:val="0"/>
      <w:sz w:val="24"/>
    </w:rPr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17z0">
    <w:name w:val="WW8Num17z0"/>
    <w:qFormat/>
    <w:rPr>
      <w:rFonts w:ascii="Times New Roman" w:hAnsi="Times New Roman" w:cs="Times New Roman"/>
      <w:color w:val="000000"/>
      <w:sz w:val="24"/>
      <w:lang w:eastAsia="pl-P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Times New Roman"/>
    </w:rPr>
  </w:style>
  <w:style w:type="character" w:customStyle="1" w:styleId="WW8Num17z3">
    <w:name w:val="WW8Num17z3"/>
    <w:qFormat/>
    <w:rPr>
      <w:rFonts w:ascii="Symbol" w:hAnsi="Symbol" w:cs="Times New Roman"/>
    </w:rPr>
  </w:style>
  <w:style w:type="character" w:customStyle="1" w:styleId="WW8Num25z0">
    <w:name w:val="WW8Num25z0"/>
    <w:qFormat/>
    <w:rPr>
      <w:rFonts w:ascii="Times New Roman" w:hAnsi="Times New Roman" w:cs="Times New Roman"/>
      <w:color w:val="000000"/>
      <w:sz w:val="24"/>
      <w:lang w:eastAsia="pl-PL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Times New Roman"/>
    </w:rPr>
  </w:style>
  <w:style w:type="character" w:customStyle="1" w:styleId="WW8Num25z3">
    <w:name w:val="WW8Num25z3"/>
    <w:qFormat/>
    <w:rPr>
      <w:rFonts w:ascii="Symbol" w:hAnsi="Symbol" w:cs="Times New Roman"/>
    </w:rPr>
  </w:style>
  <w:style w:type="character" w:customStyle="1" w:styleId="WW8Num34z0">
    <w:name w:val="WW8Num34z0"/>
    <w:qFormat/>
    <w:rPr>
      <w:rFonts w:ascii="DejaVu Sans Condensed" w:hAnsi="DejaVu Sans Condensed" w:cs="Arial"/>
      <w:b w:val="0"/>
      <w:bCs w:val="0"/>
      <w:i w:val="0"/>
      <w:iCs w:val="0"/>
      <w:sz w:val="24"/>
      <w:szCs w:val="24"/>
    </w:rPr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  <w:rPr>
      <w:rFonts w:ascii="DejaVu Sans Condensed" w:hAnsi="DejaVu Sans Condensed" w:cs="DejaVu Sans Condensed"/>
    </w:rPr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41z0">
    <w:name w:val="WW8Num41z0"/>
    <w:qFormat/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  <w:rPr>
      <w:rFonts w:ascii="DejaVu Sans Condensed" w:hAnsi="DejaVu Sans Condensed" w:cs="DejaVu Sans Condensed"/>
    </w:rPr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26z0">
    <w:name w:val="WW8Num26z0"/>
    <w:qFormat/>
    <w:rPr>
      <w:rFonts w:ascii="DejaVu Sans Condensed" w:hAnsi="DejaVu Sans Condensed" w:cs="DejaVu Sans Condensed"/>
      <w:bCs/>
      <w:iCs/>
      <w:color w:val="000000"/>
    </w:rPr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36z0">
    <w:name w:val="WW8Num36z0"/>
    <w:qFormat/>
    <w:rPr>
      <w:rFonts w:ascii="DejaVu Sans Condensed" w:hAnsi="DejaVu Sans Condensed" w:cs="DejaVu Sans Condensed"/>
      <w:i w:val="0"/>
      <w:iCs w:val="0"/>
      <w:sz w:val="24"/>
      <w:szCs w:val="24"/>
      <w:lang w:eastAsia="ar-SA"/>
    </w:rPr>
  </w:style>
  <w:style w:type="character" w:customStyle="1" w:styleId="WW8Num36z1">
    <w:name w:val="WW8Num36z1"/>
    <w:qFormat/>
    <w:rPr>
      <w:rFonts w:ascii="Times New Roman" w:eastAsia="Lucida Sans Unicode" w:hAnsi="Times New Roman" w:cs="Times New Roman"/>
    </w:rPr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19z0">
    <w:name w:val="WW8Num19z0"/>
    <w:qFormat/>
    <w:rPr>
      <w:rFonts w:ascii="DejaVu Sans Condensed" w:hAnsi="DejaVu Sans Condensed" w:cs="DejaVu Sans Condensed"/>
      <w:b w:val="0"/>
      <w:bCs w:val="0"/>
      <w:sz w:val="24"/>
      <w:szCs w:val="24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51z0">
    <w:name w:val="WW8Num51z0"/>
    <w:qFormat/>
    <w:rPr>
      <w:rFonts w:ascii="Symbol" w:hAnsi="Symbol" w:cs="Symbol"/>
    </w:rPr>
  </w:style>
  <w:style w:type="character" w:customStyle="1" w:styleId="WW8Num51z1">
    <w:name w:val="WW8Num51z1"/>
    <w:qFormat/>
  </w:style>
  <w:style w:type="character" w:customStyle="1" w:styleId="WW8Num51z2">
    <w:name w:val="WW8Num51z2"/>
    <w:qFormat/>
  </w:style>
  <w:style w:type="character" w:customStyle="1" w:styleId="WW8Num51z3">
    <w:name w:val="WW8Num51z3"/>
    <w:qFormat/>
  </w:style>
  <w:style w:type="character" w:customStyle="1" w:styleId="WW8Num51z4">
    <w:name w:val="WW8Num51z4"/>
    <w:qFormat/>
  </w:style>
  <w:style w:type="character" w:customStyle="1" w:styleId="WW8Num51z5">
    <w:name w:val="WW8Num51z5"/>
    <w:qFormat/>
  </w:style>
  <w:style w:type="character" w:customStyle="1" w:styleId="WW8Num51z6">
    <w:name w:val="WW8Num51z6"/>
    <w:qFormat/>
  </w:style>
  <w:style w:type="character" w:customStyle="1" w:styleId="WW8Num51z7">
    <w:name w:val="WW8Num51z7"/>
    <w:qFormat/>
  </w:style>
  <w:style w:type="character" w:customStyle="1" w:styleId="WW8Num51z8">
    <w:name w:val="WW8Num51z8"/>
    <w:qFormat/>
  </w:style>
  <w:style w:type="character" w:customStyle="1" w:styleId="Znakiwypunktowania">
    <w:name w:val="Znaki wypunktowania"/>
    <w:qFormat/>
    <w:rPr>
      <w:rFonts w:ascii="DejaVu Sans Condensed" w:eastAsia="OpenSymbol" w:hAnsi="DejaVu Sans Condensed" w:cs="OpenSymbol"/>
    </w:rPr>
  </w:style>
  <w:style w:type="character" w:customStyle="1" w:styleId="WW8Num3z0">
    <w:name w:val="WW8Num3z0"/>
    <w:qFormat/>
    <w:rPr>
      <w:rFonts w:ascii="Symbol" w:hAnsi="Symbol"/>
      <w:sz w:val="22"/>
      <w:szCs w:val="22"/>
    </w:rPr>
  </w:style>
  <w:style w:type="character" w:customStyle="1" w:styleId="WW8Num3z1">
    <w:name w:val="WW8Num3z1"/>
    <w:qFormat/>
    <w:rPr>
      <w:rFonts w:ascii="DejaVu Sans Condensed" w:hAnsi="DejaVu Sans Condensed" w:cs="Arial"/>
      <w:b w:val="0"/>
      <w:bCs w:val="0"/>
      <w:i w:val="0"/>
      <w:iCs w:val="0"/>
      <w:sz w:val="22"/>
      <w:szCs w:val="22"/>
    </w:rPr>
  </w:style>
  <w:style w:type="character" w:customStyle="1" w:styleId="WW8Num3z2">
    <w:name w:val="WW8Num3z2"/>
    <w:qFormat/>
    <w:rPr>
      <w:rFonts w:ascii="Wingdings" w:hAnsi="Wingdings"/>
      <w:sz w:val="20"/>
    </w:rPr>
  </w:style>
  <w:style w:type="character" w:customStyle="1" w:styleId="WW8Num20z0">
    <w:name w:val="WW8Num20z0"/>
    <w:qFormat/>
    <w:rPr>
      <w:rFonts w:ascii="DejaVu Sans Condensed" w:hAnsi="DejaVu Sans Condensed" w:cs="DejaVu Sans Condensed"/>
      <w:sz w:val="22"/>
      <w:szCs w:val="22"/>
    </w:rPr>
  </w:style>
  <w:style w:type="character" w:customStyle="1" w:styleId="WW8Num28z0">
    <w:name w:val="WW8Num28z0"/>
    <w:qFormat/>
    <w:rPr>
      <w:b w:val="0"/>
      <w:bCs w:val="0"/>
    </w:rPr>
  </w:style>
  <w:style w:type="character" w:customStyle="1" w:styleId="PodpisZnak">
    <w:name w:val="Podpis Znak"/>
    <w:basedOn w:val="Domylnaczcionkaakapitu"/>
    <w:qFormat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TekstpodstawowywcityZnak">
    <w:name w:val="Tekst podstawowy wcięty Znak"/>
    <w:basedOn w:val="Domylnaczcionkaakapitu"/>
    <w:qFormat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Tekstpodstawowywcity2Znak">
    <w:name w:val="Tekst podstawowy wcięty 2 Znak"/>
    <w:basedOn w:val="Domylnaczcionkaakapitu"/>
    <w:qFormat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8z5">
    <w:name w:val="WW8Num8z5"/>
    <w:qFormat/>
    <w:rPr>
      <w:b w:val="0"/>
      <w:bCs w:val="0"/>
      <w:i w:val="0"/>
      <w:iCs w:val="0"/>
    </w:rPr>
  </w:style>
  <w:style w:type="character" w:customStyle="1" w:styleId="WW8Num8z7">
    <w:name w:val="WW8Num8z7"/>
    <w:qFormat/>
    <w:rPr>
      <w:rFonts w:ascii="Arial" w:hAnsi="Arial" w:cs="Arial"/>
    </w:rPr>
  </w:style>
  <w:style w:type="character" w:customStyle="1" w:styleId="WW8Num8z8">
    <w:name w:val="WW8Num8z8"/>
    <w:qFormat/>
    <w:rPr>
      <w:rFonts w:ascii="Courier New" w:hAnsi="Courier New" w:cs="Courier New"/>
    </w:rPr>
  </w:style>
  <w:style w:type="character" w:customStyle="1" w:styleId="WW8Num12z1">
    <w:name w:val="WW8Num12z1"/>
    <w:qFormat/>
    <w:rPr>
      <w:b w:val="0"/>
      <w:bCs w:val="0"/>
      <w:i w:val="0"/>
      <w:iCs w:val="0"/>
    </w:rPr>
  </w:style>
  <w:style w:type="character" w:customStyle="1" w:styleId="WW8Num12z2">
    <w:name w:val="WW8Num12z2"/>
    <w:qFormat/>
    <w:rPr>
      <w:b w:val="0"/>
      <w:bCs w:val="0"/>
    </w:rPr>
  </w:style>
  <w:style w:type="character" w:customStyle="1" w:styleId="WW8Num13z5">
    <w:name w:val="WW8Num13z5"/>
    <w:qFormat/>
    <w:rPr>
      <w:rFonts w:ascii="DejaVu Sans Condensed" w:hAnsi="DejaVu Sans Condensed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position w:val="0"/>
      <w:sz w:val="24"/>
      <w:u w:val="none"/>
      <w:effect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0z1">
    <w:name w:val="WW8Num20z1"/>
    <w:qFormat/>
    <w:rPr>
      <w:b w:val="0"/>
      <w:bCs w:val="0"/>
    </w:rPr>
  </w:style>
  <w:style w:type="character" w:customStyle="1" w:styleId="WW8Num28z1">
    <w:name w:val="WW8Num28z1"/>
    <w:qFormat/>
    <w:rPr>
      <w:b w:val="0"/>
      <w:bCs w:val="0"/>
    </w:rPr>
  </w:style>
  <w:style w:type="character" w:customStyle="1" w:styleId="WW8Num30z0">
    <w:name w:val="WW8Num30z0"/>
    <w:qFormat/>
    <w:rPr>
      <w:b w:val="0"/>
      <w:bCs w:val="0"/>
    </w:rPr>
  </w:style>
  <w:style w:type="character" w:customStyle="1" w:styleId="WW8Num35z0">
    <w:name w:val="WW8Num35z0"/>
    <w:qFormat/>
    <w:rPr>
      <w:rFonts w:ascii="DejaVu Sans Condensed" w:hAnsi="DejaVu Sans Condensed" w:cs="DejaVu Sans Condensed"/>
      <w:b w:val="0"/>
      <w:bCs w:val="0"/>
      <w:i w:val="0"/>
      <w:iCs w:val="0"/>
      <w:sz w:val="22"/>
    </w:rPr>
  </w:style>
  <w:style w:type="character" w:customStyle="1" w:styleId="WW8Num37z1">
    <w:name w:val="WW8Num37z1"/>
    <w:qFormat/>
    <w:rPr>
      <w:rFonts w:ascii="DejaVu Sans Condensed" w:hAnsi="DejaVu Sans Condensed" w:cs="Times New Roman"/>
      <w:b w:val="0"/>
      <w:bCs w:val="0"/>
      <w:i w:val="0"/>
      <w:iCs w:val="0"/>
      <w:sz w:val="22"/>
    </w:rPr>
  </w:style>
  <w:style w:type="character" w:customStyle="1" w:styleId="WW8Num37z3">
    <w:name w:val="WW8Num37z3"/>
    <w:qFormat/>
    <w:rPr>
      <w:rFonts w:ascii="Times New Roman" w:eastAsia="Times New Roman" w:hAnsi="Times New Roman" w:cs="Times New Roman"/>
    </w:rPr>
  </w:style>
  <w:style w:type="character" w:customStyle="1" w:styleId="WW8Num37z5">
    <w:name w:val="WW8Num37z5"/>
    <w:qFormat/>
    <w:rPr>
      <w:b w:val="0"/>
      <w:bCs w:val="0"/>
    </w:rPr>
  </w:style>
  <w:style w:type="character" w:customStyle="1" w:styleId="WW8Num38z0">
    <w:name w:val="WW8Num38z0"/>
    <w:qFormat/>
    <w:rPr>
      <w:b w:val="0"/>
      <w:bCs w:val="0"/>
      <w:i w:val="0"/>
      <w:iCs w:val="0"/>
    </w:rPr>
  </w:style>
  <w:style w:type="character" w:customStyle="1" w:styleId="WW8Num38z3">
    <w:name w:val="WW8Num38z3"/>
    <w:qFormat/>
    <w:rPr>
      <w:rFonts w:ascii="DejaVu Sans Condensed" w:hAnsi="DejaVu Sans Condensed" w:cs="Times New Roman"/>
      <w:b w:val="0"/>
      <w:bCs w:val="0"/>
      <w:i w:val="0"/>
      <w:iCs w:val="0"/>
      <w:sz w:val="22"/>
    </w:rPr>
  </w:style>
  <w:style w:type="character" w:customStyle="1" w:styleId="WW8Num40z1">
    <w:name w:val="WW8Num40z1"/>
    <w:qFormat/>
    <w:rPr>
      <w:b/>
      <w:bCs w:val="0"/>
    </w:rPr>
  </w:style>
  <w:style w:type="character" w:customStyle="1" w:styleId="WW8Num44z1">
    <w:name w:val="WW8Num44z1"/>
    <w:qFormat/>
    <w:rPr>
      <w:b w:val="0"/>
      <w:bCs w:val="0"/>
    </w:rPr>
  </w:style>
  <w:style w:type="character" w:customStyle="1" w:styleId="WW8Num44z2">
    <w:name w:val="WW8Num44z2"/>
    <w:qFormat/>
    <w:rPr>
      <w:b w:val="0"/>
      <w:bCs w:val="0"/>
      <w:i w:val="0"/>
      <w:iCs w:val="0"/>
    </w:rPr>
  </w:style>
  <w:style w:type="character" w:customStyle="1" w:styleId="WW8Num46z0">
    <w:name w:val="WW8Num46z0"/>
    <w:qFormat/>
    <w:rPr>
      <w:b w:val="0"/>
      <w:bCs w:val="0"/>
      <w:i w:val="0"/>
      <w:iCs w:val="0"/>
    </w:rPr>
  </w:style>
  <w:style w:type="character" w:customStyle="1" w:styleId="WW8Num47z0">
    <w:name w:val="WW8Num47z0"/>
    <w:qFormat/>
    <w:rPr>
      <w:rFonts w:ascii="Symbol" w:hAnsi="Symbol"/>
    </w:rPr>
  </w:style>
  <w:style w:type="character" w:customStyle="1" w:styleId="WW8Num48z0">
    <w:name w:val="WW8Num48z0"/>
    <w:qFormat/>
    <w:rPr>
      <w:strike w:val="0"/>
      <w:dstrike w:val="0"/>
      <w:u w:val="none"/>
      <w:effect w:val="none"/>
    </w:rPr>
  </w:style>
  <w:style w:type="character" w:customStyle="1" w:styleId="WW8Num50z1">
    <w:name w:val="WW8Num50z1"/>
    <w:qFormat/>
    <w:rPr>
      <w:b w:val="0"/>
      <w:bCs w:val="0"/>
    </w:rPr>
  </w:style>
  <w:style w:type="character" w:customStyle="1" w:styleId="WW8Num53z0">
    <w:name w:val="WW8Num53z0"/>
    <w:qFormat/>
    <w:rPr>
      <w:b/>
      <w:bCs w:val="0"/>
    </w:rPr>
  </w:style>
  <w:style w:type="character" w:customStyle="1" w:styleId="WW8Num53z1">
    <w:name w:val="WW8Num53z1"/>
    <w:qFormat/>
    <w:rPr>
      <w:b w:val="0"/>
      <w:bCs w:val="0"/>
      <w:i w:val="0"/>
      <w:iCs w:val="0"/>
    </w:rPr>
  </w:style>
  <w:style w:type="character" w:customStyle="1" w:styleId="WW8Num53z2">
    <w:name w:val="WW8Num53z2"/>
    <w:qFormat/>
    <w:rPr>
      <w:b w:val="0"/>
      <w:bCs w:val="0"/>
    </w:rPr>
  </w:style>
  <w:style w:type="character" w:customStyle="1" w:styleId="WW8Num54z0">
    <w:name w:val="WW8Num54z0"/>
    <w:qFormat/>
    <w:rPr>
      <w:rFonts w:ascii="Symbol" w:hAnsi="Symbol"/>
    </w:rPr>
  </w:style>
  <w:style w:type="character" w:customStyle="1" w:styleId="WW8Num57z0">
    <w:name w:val="WW8Num57z0"/>
    <w:qFormat/>
    <w:rPr>
      <w:rFonts w:ascii="Symbol" w:hAnsi="Symbol"/>
    </w:rPr>
  </w:style>
  <w:style w:type="character" w:customStyle="1" w:styleId="WW8Num58z0">
    <w:name w:val="WW8Num58z0"/>
    <w:qFormat/>
    <w:rPr>
      <w:rFonts w:ascii="Times New Roman" w:eastAsia="Times New Roman" w:hAnsi="Times New Roman" w:cs="Times New Roman"/>
    </w:rPr>
  </w:style>
  <w:style w:type="character" w:customStyle="1" w:styleId="WW8Num61z0">
    <w:name w:val="WW8Num61z0"/>
    <w:qFormat/>
    <w:rPr>
      <w:b w:val="0"/>
      <w:bCs w:val="0"/>
    </w:rPr>
  </w:style>
  <w:style w:type="character" w:customStyle="1" w:styleId="WW8Num62z0">
    <w:name w:val="WW8Num62z0"/>
    <w:qFormat/>
    <w:rPr>
      <w:rFonts w:ascii="Wingdings" w:hAnsi="Wingdings"/>
    </w:rPr>
  </w:style>
  <w:style w:type="character" w:customStyle="1" w:styleId="WW8Num62z1">
    <w:name w:val="WW8Num62z1"/>
    <w:qFormat/>
    <w:rPr>
      <w:rFonts w:ascii="Courier New" w:hAnsi="Courier New" w:cs="Courier New"/>
    </w:rPr>
  </w:style>
  <w:style w:type="character" w:customStyle="1" w:styleId="WW8Num62z3">
    <w:name w:val="WW8Num62z3"/>
    <w:qFormat/>
    <w:rPr>
      <w:rFonts w:ascii="Symbol" w:hAnsi="Symbol"/>
    </w:rPr>
  </w:style>
  <w:style w:type="character" w:customStyle="1" w:styleId="WW8Num70z1">
    <w:name w:val="WW8Num70z1"/>
    <w:qFormat/>
    <w:rPr>
      <w:rFonts w:ascii="DejaVu Sans Condensed" w:hAnsi="DejaVu Sans Condensed" w:cs="Times New Roman"/>
      <w:b w:val="0"/>
      <w:bCs w:val="0"/>
      <w:i w:val="0"/>
      <w:iCs w:val="0"/>
      <w:sz w:val="22"/>
    </w:rPr>
  </w:style>
  <w:style w:type="character" w:customStyle="1" w:styleId="WW8Num70z2">
    <w:name w:val="WW8Num70z2"/>
    <w:qFormat/>
    <w:rPr>
      <w:strike w:val="0"/>
      <w:dstrike w:val="0"/>
      <w:color w:val="000000"/>
      <w:position w:val="0"/>
      <w:sz w:val="24"/>
      <w:u w:val="none"/>
      <w:effect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1z0">
    <w:name w:val="WW8Num71z0"/>
    <w:qFormat/>
    <w:rPr>
      <w:rFonts w:ascii="Symbol" w:hAnsi="Symbol"/>
    </w:rPr>
  </w:style>
  <w:style w:type="character" w:customStyle="1" w:styleId="WW8Num71z2">
    <w:name w:val="WW8Num71z2"/>
    <w:qFormat/>
    <w:rPr>
      <w:b/>
      <w:bCs w:val="0"/>
    </w:rPr>
  </w:style>
  <w:style w:type="character" w:customStyle="1" w:styleId="WW8Num73z0">
    <w:name w:val="WW8Num73z0"/>
    <w:qFormat/>
    <w:rPr>
      <w:rFonts w:ascii="Wingdings" w:hAnsi="Wingdings"/>
    </w:rPr>
  </w:style>
  <w:style w:type="character" w:customStyle="1" w:styleId="WW8Num74z0">
    <w:name w:val="WW8Num74z0"/>
    <w:qFormat/>
    <w:rPr>
      <w:b/>
      <w:bCs w:val="0"/>
    </w:rPr>
  </w:style>
  <w:style w:type="character" w:customStyle="1" w:styleId="WW8Num76z1">
    <w:name w:val="WW8Num76z1"/>
    <w:qFormat/>
    <w:rPr>
      <w:rFonts w:ascii="Symbol" w:hAnsi="Symbol"/>
    </w:rPr>
  </w:style>
  <w:style w:type="character" w:customStyle="1" w:styleId="WW8Num79z0">
    <w:name w:val="WW8Num79z0"/>
    <w:qFormat/>
    <w:rPr>
      <w:rFonts w:ascii="Symbol" w:hAnsi="Symbol"/>
    </w:rPr>
  </w:style>
  <w:style w:type="character" w:customStyle="1" w:styleId="WW8Num81z0">
    <w:name w:val="WW8Num81z0"/>
    <w:qFormat/>
    <w:rPr>
      <w:b w:val="0"/>
      <w:bCs w:val="0"/>
    </w:rPr>
  </w:style>
  <w:style w:type="character" w:customStyle="1" w:styleId="WW8Num82z0">
    <w:name w:val="WW8Num82z0"/>
    <w:qFormat/>
    <w:rPr>
      <w:b w:val="0"/>
      <w:bCs w:val="0"/>
    </w:rPr>
  </w:style>
  <w:style w:type="character" w:customStyle="1" w:styleId="WW8Num85z0">
    <w:name w:val="WW8Num85z0"/>
    <w:qFormat/>
    <w:rPr>
      <w:rFonts w:ascii="DejaVu Sans Condensed" w:hAnsi="DejaVu Sans Condensed" w:cs="Times New Roman"/>
      <w:b w:val="0"/>
      <w:bCs w:val="0"/>
      <w:i w:val="0"/>
      <w:iCs w:val="0"/>
      <w:sz w:val="22"/>
    </w:rPr>
  </w:style>
  <w:style w:type="character" w:customStyle="1" w:styleId="textbold">
    <w:name w:val="text bold"/>
    <w:qFormat/>
    <w:rPr>
      <w:rFonts w:ascii="Times New Roman" w:hAnsi="Times New Roman" w:cs="Times New Roman"/>
    </w:rPr>
  </w:style>
  <w:style w:type="character" w:customStyle="1" w:styleId="t287-9">
    <w:name w:val="t287-9"/>
    <w:basedOn w:val="Domylnaczcionkaakapitu"/>
    <w:qFormat/>
  </w:style>
  <w:style w:type="character" w:customStyle="1" w:styleId="FontStyle58">
    <w:name w:val="Font Style58"/>
    <w:qFormat/>
    <w:rPr>
      <w:rFonts w:ascii="Times New Roman" w:hAnsi="Times New Roman" w:cs="Times New Roman"/>
      <w:sz w:val="20"/>
      <w:szCs w:val="20"/>
    </w:rPr>
  </w:style>
  <w:style w:type="paragraph" w:styleId="Nagwek">
    <w:name w:val="header"/>
    <w:basedOn w:val="Standard"/>
    <w:next w:val="Tekstpodstawowy"/>
    <w:uiPriority w:val="9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Standard"/>
    <w:pPr>
      <w:spacing w:after="120"/>
    </w:pPr>
    <w:rPr>
      <w:szCs w:val="21"/>
    </w:rPr>
  </w:style>
  <w:style w:type="paragraph" w:styleId="Lista">
    <w:name w:val="List"/>
    <w:basedOn w:val="Tekstpodstawowy"/>
    <w:rPr>
      <w:rFonts w:cs="Lucida Sans"/>
    </w:rPr>
  </w:style>
  <w:style w:type="paragraph" w:styleId="Podpis">
    <w:name w:val="Signature"/>
    <w:basedOn w:val="Normalny"/>
    <w:pPr>
      <w:ind w:left="4252"/>
    </w:pPr>
    <w:rPr>
      <w:szCs w:val="21"/>
    </w:rPr>
  </w:style>
  <w:style w:type="paragraph" w:customStyle="1" w:styleId="Indeks">
    <w:name w:val="Indeks"/>
    <w:basedOn w:val="Standard"/>
    <w:qFormat/>
    <w:pPr>
      <w:widowControl/>
      <w:suppressLineNumbers/>
    </w:pPr>
    <w:rPr>
      <w:rFonts w:eastAsia="Times New Roman"/>
      <w:kern w:val="0"/>
      <w:lang w:eastAsia="ar-SA" w:bidi="ar-SA"/>
    </w:rPr>
  </w:style>
  <w:style w:type="paragraph" w:customStyle="1" w:styleId="Standard">
    <w:name w:val="Standard"/>
    <w:qFormat/>
    <w:pPr>
      <w:widowControl w:val="0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Nagwekspisutreci">
    <w:name w:val="TOC Heading"/>
    <w:basedOn w:val="Nagwek1"/>
    <w:next w:val="Normalny"/>
    <w:qFormat/>
    <w:pPr>
      <w:widowControl/>
      <w:suppressAutoHyphens w:val="0"/>
      <w:spacing w:line="276" w:lineRule="auto"/>
    </w:pPr>
    <w:rPr>
      <w:rFonts w:eastAsia="Times New Roman" w:cs="Times New Roman"/>
      <w:kern w:val="0"/>
      <w:szCs w:val="28"/>
      <w:lang w:eastAsia="pl-PL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Default">
    <w:name w:val="Default"/>
    <w:qFormat/>
    <w:rPr>
      <w:rFonts w:ascii="Tahoma" w:eastAsia="Times New Roman" w:hAnsi="Tahoma"/>
      <w:color w:val="000000"/>
      <w:kern w:val="2"/>
      <w:sz w:val="24"/>
      <w:szCs w:val="24"/>
      <w:lang w:eastAsia="zh-CN"/>
    </w:rPr>
  </w:style>
  <w:style w:type="paragraph" w:customStyle="1" w:styleId="ListParagraph1">
    <w:name w:val="List Paragraph1"/>
    <w:basedOn w:val="Standard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p12">
    <w:name w:val="p12"/>
    <w:basedOn w:val="Standard"/>
    <w:qFormat/>
  </w:style>
  <w:style w:type="paragraph" w:customStyle="1" w:styleId="Textbodyindent">
    <w:name w:val="Text body indent"/>
    <w:basedOn w:val="Standard"/>
    <w:qFormat/>
    <w:pPr>
      <w:spacing w:after="120"/>
      <w:ind w:left="283"/>
    </w:pPr>
  </w:style>
  <w:style w:type="paragraph" w:customStyle="1" w:styleId="BodyText21">
    <w:name w:val="Body Text 21"/>
    <w:basedOn w:val="Standard"/>
    <w:qFormat/>
    <w:pPr>
      <w:ind w:firstLine="60"/>
      <w:jc w:val="both"/>
    </w:pPr>
    <w:rPr>
      <w:rFonts w:ascii="Arial" w:hAnsi="Arial" w:cs="Arial"/>
    </w:rPr>
  </w:style>
  <w:style w:type="paragraph" w:customStyle="1" w:styleId="Arial12CE">
    <w:name w:val="Arial 12 CE"/>
    <w:basedOn w:val="Standard"/>
    <w:qFormat/>
    <w:pPr>
      <w:spacing w:line="360" w:lineRule="auto"/>
      <w:jc w:val="both"/>
    </w:pPr>
    <w:rPr>
      <w:rFonts w:ascii="Arial" w:hAnsi="Arial" w:cs="Arial"/>
    </w:rPr>
  </w:style>
  <w:style w:type="paragraph" w:customStyle="1" w:styleId="WW-Podpispodobiektem">
    <w:name w:val="WW-Podpis pod obiektem"/>
    <w:basedOn w:val="Standard"/>
    <w:next w:val="Standard"/>
    <w:qFormat/>
    <w:pPr>
      <w:spacing w:line="500" w:lineRule="atLeast"/>
      <w:jc w:val="right"/>
    </w:pPr>
    <w:rPr>
      <w:b/>
      <w:sz w:val="44"/>
    </w:rPr>
  </w:style>
  <w:style w:type="paragraph" w:customStyle="1" w:styleId="Normalny1">
    <w:name w:val="Normalny1"/>
    <w:basedOn w:val="Standard"/>
    <w:qFormat/>
  </w:style>
  <w:style w:type="paragraph" w:styleId="NormalnyWeb">
    <w:name w:val="Normal (Web)"/>
    <w:basedOn w:val="Standard"/>
    <w:qFormat/>
    <w:pPr>
      <w:spacing w:before="280" w:after="119"/>
    </w:pPr>
  </w:style>
  <w:style w:type="paragraph" w:customStyle="1" w:styleId="NormalnyWeb2">
    <w:name w:val="Normalny (Web)2"/>
    <w:basedOn w:val="Standard"/>
    <w:qFormat/>
    <w:pPr>
      <w:widowControl/>
      <w:spacing w:before="100" w:after="100"/>
    </w:pPr>
    <w:rPr>
      <w:rFonts w:eastAsia="Times New Roman" w:cs="Times New Roman"/>
      <w:kern w:val="0"/>
      <w:szCs w:val="20"/>
      <w:lang w:eastAsia="ar-SA" w:bidi="ar-SA"/>
    </w:rPr>
  </w:style>
  <w:style w:type="paragraph" w:customStyle="1" w:styleId="NormalnyWeb1">
    <w:name w:val="Normalny (Web)1"/>
    <w:basedOn w:val="Standard"/>
    <w:qFormat/>
    <w:pPr>
      <w:widowControl/>
      <w:spacing w:before="100" w:after="100"/>
    </w:pPr>
    <w:rPr>
      <w:rFonts w:eastAsia="Times New Roman" w:cs="Times New Roman"/>
      <w:kern w:val="0"/>
      <w:szCs w:val="20"/>
      <w:lang w:eastAsia="ar-SA" w:bidi="ar-SA"/>
    </w:rPr>
  </w:style>
  <w:style w:type="paragraph" w:customStyle="1" w:styleId="msonormal0">
    <w:name w:val="msonormal"/>
    <w:basedOn w:val="Standard"/>
    <w:qFormat/>
    <w:pPr>
      <w:widowControl/>
      <w:suppressAutoHyphens w:val="0"/>
      <w:spacing w:before="280" w:after="119"/>
    </w:pPr>
    <w:rPr>
      <w:rFonts w:ascii="Arial Unicode MS" w:eastAsia="Arial Unicode MS" w:hAnsi="Arial Unicode MS" w:cs="Arial Unicode MS"/>
      <w:kern w:val="0"/>
      <w:lang w:eastAsia="pl-PL" w:bidi="ar-SA"/>
    </w:rPr>
  </w:style>
  <w:style w:type="paragraph" w:styleId="Akapitzlist">
    <w:name w:val="List Paragraph"/>
    <w:basedOn w:val="Standard"/>
    <w:link w:val="AkapitzlistZnak"/>
    <w:uiPriority w:val="99"/>
    <w:qFormat/>
    <w:pPr>
      <w:spacing w:after="160" w:line="247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Zawartotabeli">
    <w:name w:val="Zawartość tabeli"/>
    <w:basedOn w:val="Standard"/>
    <w:qFormat/>
    <w:pPr>
      <w:widowControl/>
      <w:suppressLineNumbers/>
    </w:pPr>
    <w:rPr>
      <w:rFonts w:eastAsia="Times New Roman" w:cs="Times New Roman"/>
      <w:kern w:val="0"/>
      <w:lang w:eastAsia="ar-SA" w:bidi="ar-SA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szCs w:val="21"/>
    </w:rPr>
  </w:style>
  <w:style w:type="paragraph" w:styleId="Podtytu">
    <w:name w:val="Subtitle"/>
    <w:basedOn w:val="Standard"/>
    <w:next w:val="Textbody"/>
    <w:link w:val="PodtytuZnak1"/>
    <w:qFormat/>
    <w:pPr>
      <w:jc w:val="both"/>
    </w:pPr>
    <w:rPr>
      <w:b/>
      <w:sz w:val="28"/>
      <w:szCs w:val="20"/>
    </w:rPr>
  </w:style>
  <w:style w:type="paragraph" w:styleId="Tekstpodstawowy2">
    <w:name w:val="Body Text 2"/>
    <w:basedOn w:val="Standard"/>
    <w:qFormat/>
    <w:pPr>
      <w:jc w:val="both"/>
    </w:pPr>
  </w:style>
  <w:style w:type="paragraph" w:styleId="Tekstpodstawowy3">
    <w:name w:val="Body Text 3"/>
    <w:basedOn w:val="Standard"/>
    <w:qFormat/>
    <w:pPr>
      <w:spacing w:after="120"/>
    </w:pPr>
    <w:rPr>
      <w:sz w:val="16"/>
      <w:szCs w:val="16"/>
    </w:rPr>
  </w:style>
  <w:style w:type="paragraph" w:styleId="Tekstpodstawowywcity3">
    <w:name w:val="Body Text Indent 3"/>
    <w:basedOn w:val="Standard"/>
    <w:qFormat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qFormat/>
    <w:rPr>
      <w:sz w:val="20"/>
      <w:szCs w:val="18"/>
    </w:rPr>
  </w:style>
  <w:style w:type="paragraph" w:styleId="Tekstpodstawowywcity">
    <w:name w:val="Body Text Indent"/>
    <w:basedOn w:val="Normalny"/>
    <w:pPr>
      <w:spacing w:after="120"/>
      <w:ind w:left="283"/>
    </w:pPr>
    <w:rPr>
      <w:szCs w:val="21"/>
    </w:rPr>
  </w:style>
  <w:style w:type="paragraph" w:styleId="Tekstpodstawowywcity2">
    <w:name w:val="Body Text Indent 2"/>
    <w:basedOn w:val="Normalny"/>
    <w:qFormat/>
    <w:pPr>
      <w:spacing w:after="120" w:line="480" w:lineRule="auto"/>
      <w:ind w:left="283"/>
    </w:pPr>
    <w:rPr>
      <w:szCs w:val="21"/>
    </w:rPr>
  </w:style>
  <w:style w:type="numbering" w:customStyle="1" w:styleId="numeracjaaaaaaaaaaaaaa">
    <w:name w:val="numeracjaaaaaaaaaaaaaa"/>
    <w:rsid w:val="008054F3"/>
    <w:pPr>
      <w:numPr>
        <w:numId w:val="11"/>
      </w:numPr>
    </w:pPr>
  </w:style>
  <w:style w:type="character" w:styleId="Hipercze">
    <w:name w:val="Hyperlink"/>
    <w:basedOn w:val="Domylnaczcionkaakapitu"/>
    <w:unhideWhenUsed/>
    <w:rsid w:val="00D94881"/>
    <w:rPr>
      <w:color w:val="0000FF" w:themeColor="hyperlink"/>
      <w:u w:val="single"/>
    </w:rPr>
  </w:style>
  <w:style w:type="character" w:customStyle="1" w:styleId="StrongEmphasis">
    <w:name w:val="Strong Emphasis"/>
    <w:rsid w:val="00D94881"/>
    <w:rPr>
      <w:b/>
      <w:bCs w:val="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330F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330F"/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330F"/>
    <w:rPr>
      <w:vertAlign w:val="superscript"/>
    </w:rPr>
  </w:style>
  <w:style w:type="paragraph" w:customStyle="1" w:styleId="western">
    <w:name w:val="western"/>
    <w:basedOn w:val="Normalny"/>
    <w:rsid w:val="004D1B6F"/>
    <w:pPr>
      <w:widowControl/>
      <w:suppressAutoHyphens w:val="0"/>
      <w:spacing w:before="100" w:beforeAutospacing="1"/>
      <w:jc w:val="both"/>
    </w:pPr>
    <w:rPr>
      <w:rFonts w:eastAsia="Times New Roman" w:cs="Times New Roman"/>
      <w:b/>
      <w:bCs/>
      <w:color w:val="000000"/>
      <w:kern w:val="0"/>
      <w:sz w:val="28"/>
      <w:szCs w:val="28"/>
      <w:lang w:eastAsia="pl-PL" w:bidi="ar-SA"/>
    </w:rPr>
  </w:style>
  <w:style w:type="paragraph" w:customStyle="1" w:styleId="Akapitzlist1">
    <w:name w:val="Akapit z listą1"/>
    <w:basedOn w:val="Normalny"/>
    <w:rsid w:val="005E4FD3"/>
    <w:pPr>
      <w:widowControl/>
      <w:suppressAutoHyphens w:val="0"/>
      <w:spacing w:after="160" w:line="254" w:lineRule="auto"/>
      <w:ind w:left="720"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nhideWhenUsed/>
    <w:rsid w:val="00F57EF1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rsid w:val="00F57EF1"/>
    <w:rPr>
      <w:rFonts w:ascii="Tahoma" w:eastAsia="SimSun" w:hAnsi="Tahoma" w:cs="Mangal"/>
      <w:kern w:val="2"/>
      <w:sz w:val="16"/>
      <w:szCs w:val="14"/>
      <w:lang w:eastAsia="zh-CN" w:bidi="hi-IN"/>
    </w:rPr>
  </w:style>
  <w:style w:type="paragraph" w:customStyle="1" w:styleId="Standarduser">
    <w:name w:val="Standard (user)"/>
    <w:rsid w:val="001A6A47"/>
    <w:pPr>
      <w:widowControl w:val="0"/>
      <w:autoSpaceDN w:val="0"/>
    </w:pPr>
    <w:rPr>
      <w:rFonts w:ascii="Times New Roman" w:eastAsia="Andale Sans UI" w:hAnsi="Times New Roman"/>
      <w:kern w:val="3"/>
      <w:sz w:val="24"/>
      <w:szCs w:val="24"/>
      <w:lang w:eastAsia="zh-CN" w:bidi="fa-IR"/>
    </w:rPr>
  </w:style>
  <w:style w:type="paragraph" w:customStyle="1" w:styleId="Tekstpodstawowywcity31">
    <w:name w:val="Tekst podstawowy wcięty 31"/>
    <w:basedOn w:val="Normalny"/>
    <w:rsid w:val="001A6A47"/>
    <w:pPr>
      <w:widowControl/>
      <w:spacing w:after="120"/>
      <w:ind w:left="283"/>
    </w:pPr>
    <w:rPr>
      <w:rFonts w:eastAsia="Times New Roman" w:cs="Times New Roman"/>
      <w:kern w:val="0"/>
      <w:sz w:val="16"/>
      <w:szCs w:val="16"/>
      <w:lang w:bidi="ar-SA"/>
    </w:rPr>
  </w:style>
  <w:style w:type="paragraph" w:customStyle="1" w:styleId="Style7">
    <w:name w:val="Style7"/>
    <w:basedOn w:val="Normalny"/>
    <w:rsid w:val="001A6A47"/>
    <w:pPr>
      <w:autoSpaceDE w:val="0"/>
      <w:spacing w:line="422" w:lineRule="exact"/>
      <w:jc w:val="center"/>
    </w:pPr>
    <w:rPr>
      <w:rFonts w:ascii="Arial" w:eastAsia="Lucida Sans Unicode" w:hAnsi="Arial" w:cs="Tahoma"/>
      <w:lang w:bidi="ar-SA"/>
    </w:rPr>
  </w:style>
  <w:style w:type="paragraph" w:customStyle="1" w:styleId="sdfootnote">
    <w:name w:val="sdfootnote"/>
    <w:basedOn w:val="Normalny"/>
    <w:rsid w:val="001A6A47"/>
    <w:pPr>
      <w:widowControl/>
      <w:suppressAutoHyphens w:val="0"/>
      <w:spacing w:before="100" w:beforeAutospacing="1"/>
      <w:ind w:left="284" w:hanging="284"/>
    </w:pPr>
    <w:rPr>
      <w:rFonts w:ascii="Arial Unicode MS" w:eastAsia="Arial Unicode MS" w:hAnsi="Arial Unicode MS" w:cs="Arial Unicode MS"/>
      <w:kern w:val="0"/>
      <w:sz w:val="20"/>
      <w:szCs w:val="20"/>
      <w:lang w:eastAsia="pl-PL" w:bidi="ar-SA"/>
    </w:rPr>
  </w:style>
  <w:style w:type="table" w:styleId="Tabela-Siatka">
    <w:name w:val="Table Grid"/>
    <w:basedOn w:val="Standardowy"/>
    <w:rsid w:val="003718F2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626B7A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rsid w:val="00626B7A"/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character" w:styleId="Odwoanieprzypisudolnego">
    <w:name w:val="footnote reference"/>
    <w:basedOn w:val="Domylnaczcionkaakapitu"/>
    <w:unhideWhenUsed/>
    <w:rsid w:val="00626B7A"/>
    <w:rPr>
      <w:vertAlign w:val="superscript"/>
    </w:rPr>
  </w:style>
  <w:style w:type="numbering" w:customStyle="1" w:styleId="WW8Num38">
    <w:name w:val="WW8Num38"/>
    <w:rsid w:val="008E6559"/>
    <w:pPr>
      <w:numPr>
        <w:numId w:val="31"/>
      </w:numPr>
    </w:pPr>
  </w:style>
  <w:style w:type="numbering" w:customStyle="1" w:styleId="WW8Num59">
    <w:name w:val="WW8Num59"/>
    <w:rsid w:val="008E6559"/>
    <w:pPr>
      <w:numPr>
        <w:numId w:val="32"/>
      </w:numPr>
    </w:pPr>
  </w:style>
  <w:style w:type="character" w:styleId="Tekstzastpczy">
    <w:name w:val="Placeholder Text"/>
    <w:basedOn w:val="Domylnaczcionkaakapitu"/>
    <w:uiPriority w:val="99"/>
    <w:semiHidden/>
    <w:rsid w:val="00B67108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23BA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99"/>
    <w:locked/>
    <w:rsid w:val="008F3999"/>
    <w:rPr>
      <w:rFonts w:eastAsia="SimSun" w:cs="Calibri"/>
      <w:kern w:val="2"/>
      <w:lang w:eastAsia="zh-CN" w:bidi="hi-IN"/>
    </w:rPr>
  </w:style>
  <w:style w:type="numbering" w:customStyle="1" w:styleId="Bezlisty1">
    <w:name w:val="Bez listy1"/>
    <w:next w:val="Bezlisty"/>
    <w:semiHidden/>
    <w:rsid w:val="00A53FE6"/>
  </w:style>
  <w:style w:type="character" w:styleId="Numerstrony">
    <w:name w:val="page number"/>
    <w:basedOn w:val="Domylnaczcionkaakapitu"/>
    <w:rsid w:val="00A53FE6"/>
  </w:style>
  <w:style w:type="character" w:customStyle="1" w:styleId="h11">
    <w:name w:val="h11"/>
    <w:rsid w:val="00A53FE6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Nierozpoznanawzmianka2">
    <w:name w:val="Nierozpoznana wzmianka2"/>
    <w:uiPriority w:val="99"/>
    <w:semiHidden/>
    <w:unhideWhenUsed/>
    <w:rsid w:val="00A53FE6"/>
    <w:rPr>
      <w:color w:val="605E5C"/>
      <w:shd w:val="clear" w:color="auto" w:fill="E1DFDD"/>
    </w:rPr>
  </w:style>
  <w:style w:type="character" w:customStyle="1" w:styleId="ListawielopoziomowanumerowanaZnak">
    <w:name w:val="Lista wielopoziomowa numerowana Znak"/>
    <w:link w:val="Listawielopoziomowanumerowana"/>
    <w:locked/>
    <w:rsid w:val="00A53FE6"/>
    <w:rPr>
      <w:rFonts w:ascii="DejaVu Sans Condensed" w:hAnsi="DejaVu Sans Condensed" w:cs="DejaVu Sans Condensed"/>
      <w:sz w:val="24"/>
    </w:rPr>
  </w:style>
  <w:style w:type="paragraph" w:customStyle="1" w:styleId="Listawielopoziomowanumerowana">
    <w:name w:val="Lista wielopoziomowa numerowana"/>
    <w:basedOn w:val="Normalny"/>
    <w:link w:val="ListawielopoziomowanumerowanaZnak"/>
    <w:qFormat/>
    <w:rsid w:val="00A53FE6"/>
    <w:pPr>
      <w:widowControl/>
      <w:numPr>
        <w:numId w:val="57"/>
      </w:numPr>
      <w:spacing w:after="60"/>
      <w:jc w:val="both"/>
    </w:pPr>
    <w:rPr>
      <w:rFonts w:ascii="DejaVu Sans Condensed" w:eastAsia="Calibri" w:hAnsi="DejaVu Sans Condensed" w:cs="DejaVu Sans Condensed"/>
      <w:kern w:val="0"/>
      <w:szCs w:val="22"/>
      <w:lang w:eastAsia="en-US" w:bidi="ar-SA"/>
    </w:rPr>
  </w:style>
  <w:style w:type="paragraph" w:customStyle="1" w:styleId="WcicienienumerowanePoziom2">
    <w:name w:val="Wcięcie nienumerowane Poziom 2"/>
    <w:basedOn w:val="Listawielopoziomowanumerowana"/>
    <w:qFormat/>
    <w:rsid w:val="00A53FE6"/>
    <w:pPr>
      <w:numPr>
        <w:numId w:val="0"/>
      </w:numPr>
      <w:ind w:left="850"/>
    </w:p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016DB"/>
    <w:rPr>
      <w:rFonts w:asciiTheme="majorHAnsi" w:eastAsiaTheme="majorEastAsia" w:hAnsiTheme="majorHAnsi" w:cs="Mangal"/>
      <w:i/>
      <w:iCs/>
      <w:color w:val="404040" w:themeColor="text1" w:themeTint="BF"/>
      <w:kern w:val="2"/>
      <w:sz w:val="20"/>
      <w:szCs w:val="18"/>
      <w:lang w:eastAsia="zh-CN" w:bidi="hi-IN"/>
    </w:rPr>
  </w:style>
  <w:style w:type="numbering" w:customStyle="1" w:styleId="Bezlisty2">
    <w:name w:val="Bez listy2"/>
    <w:next w:val="Bezlisty"/>
    <w:semiHidden/>
    <w:rsid w:val="001016DB"/>
  </w:style>
  <w:style w:type="numbering" w:customStyle="1" w:styleId="Bezlisty3">
    <w:name w:val="Bez listy3"/>
    <w:next w:val="Bezlisty"/>
    <w:semiHidden/>
    <w:rsid w:val="001016DB"/>
  </w:style>
  <w:style w:type="numbering" w:customStyle="1" w:styleId="Bezlisty4">
    <w:name w:val="Bez listy4"/>
    <w:next w:val="Bezlisty"/>
    <w:semiHidden/>
    <w:rsid w:val="00253213"/>
  </w:style>
  <w:style w:type="numbering" w:customStyle="1" w:styleId="WWNum10">
    <w:name w:val="WWNum10"/>
    <w:basedOn w:val="Bezlisty"/>
    <w:rsid w:val="007A1BF9"/>
    <w:pPr>
      <w:numPr>
        <w:numId w:val="82"/>
      </w:numPr>
    </w:pPr>
  </w:style>
  <w:style w:type="character" w:customStyle="1" w:styleId="PodtytuZnak1">
    <w:name w:val="Podtytuł Znak1"/>
    <w:basedOn w:val="Domylnaczcionkaakapitu"/>
    <w:link w:val="Podtytu"/>
    <w:rsid w:val="007C1A9A"/>
    <w:rPr>
      <w:rFonts w:ascii="Times New Roman" w:eastAsia="SimSun" w:hAnsi="Times New Roman" w:cs="Mangal"/>
      <w:b/>
      <w:kern w:val="2"/>
      <w:sz w:val="28"/>
      <w:szCs w:val="20"/>
      <w:lang w:eastAsia="zh-CN" w:bidi="hi-IN"/>
    </w:rPr>
  </w:style>
  <w:style w:type="paragraph" w:styleId="Poprawka">
    <w:name w:val="Revision"/>
    <w:hidden/>
    <w:uiPriority w:val="99"/>
    <w:semiHidden/>
    <w:rsid w:val="00722053"/>
    <w:pPr>
      <w:suppressAutoHyphens w:val="0"/>
    </w:pPr>
    <w:rPr>
      <w:rFonts w:ascii="Times New Roman" w:eastAsia="SimSun" w:hAnsi="Times New Roman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9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889AA-C0A3-4E89-805D-304AAAE7A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670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Jatczak</dc:creator>
  <cp:lastModifiedBy>Marta Jatczak</cp:lastModifiedBy>
  <cp:revision>2</cp:revision>
  <cp:lastPrinted>2025-11-28T10:11:00Z</cp:lastPrinted>
  <dcterms:created xsi:type="dcterms:W3CDTF">2025-11-28T11:13:00Z</dcterms:created>
  <dcterms:modified xsi:type="dcterms:W3CDTF">2025-11-28T11:13:00Z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